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04E88C5" w14:textId="5DB89279" w:rsidR="0085755C" w:rsidRDefault="0085755C" w:rsidP="00FE2E16">
      <w:pPr>
        <w:jc w:val="both"/>
        <w:rPr>
          <w:rFonts w:asciiTheme="minorHAnsi" w:hAnsiTheme="minorHAnsi" w:cs="Arial"/>
          <w:b/>
          <w:i/>
          <w:szCs w:val="24"/>
        </w:rPr>
      </w:pPr>
    </w:p>
    <w:p w14:paraId="11BE5F61" w14:textId="343CC894" w:rsidR="00F557AF" w:rsidRPr="00F557AF" w:rsidRDefault="00F557AF" w:rsidP="00F557AF">
      <w:pPr>
        <w:suppressAutoHyphens w:val="0"/>
        <w:jc w:val="center"/>
        <w:rPr>
          <w:rFonts w:ascii="Calibri" w:hAnsi="Calibri"/>
          <w:b/>
          <w:sz w:val="26"/>
          <w:szCs w:val="26"/>
          <w:lang w:eastAsia="pl-PL"/>
        </w:rPr>
      </w:pPr>
      <w:r w:rsidRPr="00F557AF">
        <w:rPr>
          <w:rFonts w:ascii="Calibri" w:hAnsi="Calibri"/>
          <w:b/>
          <w:sz w:val="26"/>
          <w:szCs w:val="26"/>
          <w:lang w:eastAsia="pl-PL"/>
        </w:rPr>
        <w:t>UMOWA Nr  NR/……/IP-I/……/202</w:t>
      </w:r>
      <w:r w:rsidR="00621E25">
        <w:rPr>
          <w:rFonts w:ascii="Calibri" w:hAnsi="Calibri"/>
          <w:b/>
          <w:sz w:val="26"/>
          <w:szCs w:val="26"/>
          <w:lang w:eastAsia="pl-PL"/>
        </w:rPr>
        <w:t>1</w:t>
      </w:r>
    </w:p>
    <w:p w14:paraId="4F5DBB11" w14:textId="77777777" w:rsidR="00F557AF" w:rsidRPr="00F557AF" w:rsidRDefault="00F557AF" w:rsidP="00F557AF">
      <w:pPr>
        <w:keepNext/>
        <w:numPr>
          <w:ilvl w:val="0"/>
          <w:numId w:val="1"/>
        </w:numPr>
        <w:tabs>
          <w:tab w:val="clear" w:pos="432"/>
        </w:tabs>
        <w:suppressAutoHyphens w:val="0"/>
        <w:ind w:left="0" w:firstLine="0"/>
        <w:jc w:val="center"/>
        <w:outlineLvl w:val="4"/>
        <w:rPr>
          <w:rFonts w:ascii="Calibri" w:hAnsi="Calibri"/>
          <w:b/>
          <w:sz w:val="26"/>
          <w:szCs w:val="26"/>
          <w:lang w:eastAsia="pl-PL"/>
        </w:rPr>
      </w:pPr>
    </w:p>
    <w:p w14:paraId="2CF85C01" w14:textId="4320C2A3" w:rsidR="00F557AF" w:rsidRPr="00F557AF" w:rsidRDefault="00F557AF" w:rsidP="00F557AF">
      <w:pPr>
        <w:tabs>
          <w:tab w:val="left" w:pos="0"/>
        </w:tabs>
        <w:suppressAutoHyphens w:val="0"/>
        <w:jc w:val="both"/>
        <w:rPr>
          <w:rFonts w:ascii="Calibri" w:hAnsi="Calibri"/>
          <w:b/>
          <w:sz w:val="26"/>
          <w:szCs w:val="26"/>
          <w:lang w:eastAsia="x-none"/>
        </w:rPr>
      </w:pPr>
      <w:r w:rsidRPr="00F557AF">
        <w:rPr>
          <w:rFonts w:ascii="Calibri" w:hAnsi="Calibri"/>
          <w:b/>
          <w:bCs/>
          <w:sz w:val="26"/>
          <w:szCs w:val="26"/>
          <w:lang w:eastAsia="x-none"/>
        </w:rPr>
        <w:t xml:space="preserve">na: </w:t>
      </w:r>
      <w:r w:rsidRPr="00F557AF">
        <w:rPr>
          <w:rFonts w:ascii="Calibri" w:hAnsi="Calibri"/>
          <w:b/>
          <w:sz w:val="26"/>
          <w:szCs w:val="26"/>
          <w:lang w:val="x-none" w:eastAsia="x-none"/>
        </w:rPr>
        <w:t>„</w:t>
      </w:r>
      <w:r w:rsidRPr="00F557AF">
        <w:rPr>
          <w:rFonts w:ascii="Calibri" w:hAnsi="Calibri"/>
          <w:b/>
          <w:sz w:val="26"/>
          <w:szCs w:val="26"/>
          <w:lang w:eastAsia="x-none"/>
        </w:rPr>
        <w:t>Zakup i dostaw</w:t>
      </w:r>
      <w:r>
        <w:rPr>
          <w:rFonts w:ascii="Calibri" w:hAnsi="Calibri"/>
          <w:b/>
          <w:sz w:val="26"/>
          <w:szCs w:val="26"/>
          <w:lang w:eastAsia="x-none"/>
        </w:rPr>
        <w:t>ę</w:t>
      </w:r>
      <w:r w:rsidRPr="00F557AF">
        <w:rPr>
          <w:rFonts w:ascii="Calibri" w:hAnsi="Calibri"/>
          <w:b/>
          <w:sz w:val="26"/>
          <w:szCs w:val="26"/>
          <w:lang w:eastAsia="x-none"/>
        </w:rPr>
        <w:t xml:space="preserve"> wyposażenia do obsługi ładunków intermodalnych w ramach zadania pn. „Przystosowanie infrastruktury Terminala Promowego w Świnoujściu </w:t>
      </w:r>
      <w:r w:rsidR="00A06862">
        <w:rPr>
          <w:rFonts w:ascii="Calibri" w:hAnsi="Calibri"/>
          <w:b/>
          <w:sz w:val="26"/>
          <w:szCs w:val="26"/>
          <w:lang w:eastAsia="x-none"/>
        </w:rPr>
        <w:br/>
      </w:r>
      <w:r w:rsidRPr="00F557AF">
        <w:rPr>
          <w:rFonts w:ascii="Calibri" w:hAnsi="Calibri"/>
          <w:b/>
          <w:sz w:val="26"/>
          <w:szCs w:val="26"/>
          <w:lang w:eastAsia="x-none"/>
        </w:rPr>
        <w:t>do obsługi transportu intermodalnego”</w:t>
      </w:r>
      <w:r>
        <w:rPr>
          <w:rFonts w:ascii="Calibri" w:hAnsi="Calibri"/>
          <w:b/>
          <w:sz w:val="26"/>
          <w:szCs w:val="26"/>
          <w:lang w:eastAsia="x-none"/>
        </w:rPr>
        <w:t xml:space="preserve"> </w:t>
      </w:r>
      <w:r w:rsidR="00621E25">
        <w:rPr>
          <w:rFonts w:ascii="Calibri" w:hAnsi="Calibri"/>
          <w:b/>
          <w:sz w:val="26"/>
          <w:szCs w:val="26"/>
          <w:lang w:eastAsia="x-none"/>
        </w:rPr>
        <w:t>„</w:t>
      </w:r>
      <w:r>
        <w:rPr>
          <w:rFonts w:ascii="Calibri" w:hAnsi="Calibri"/>
          <w:b/>
          <w:sz w:val="26"/>
          <w:szCs w:val="26"/>
          <w:lang w:eastAsia="x-none"/>
        </w:rPr>
        <w:t xml:space="preserve">– Część </w:t>
      </w:r>
      <w:r w:rsidR="00051BD4">
        <w:rPr>
          <w:rFonts w:ascii="Calibri" w:hAnsi="Calibri"/>
          <w:b/>
          <w:sz w:val="26"/>
          <w:szCs w:val="26"/>
          <w:lang w:eastAsia="x-none"/>
        </w:rPr>
        <w:t>1</w:t>
      </w:r>
      <w:r>
        <w:rPr>
          <w:rFonts w:ascii="Calibri" w:hAnsi="Calibri"/>
          <w:b/>
          <w:sz w:val="26"/>
          <w:szCs w:val="26"/>
          <w:lang w:eastAsia="x-none"/>
        </w:rPr>
        <w:t xml:space="preserve"> – </w:t>
      </w:r>
      <w:r w:rsidR="00051BD4">
        <w:rPr>
          <w:rFonts w:ascii="Calibri" w:hAnsi="Calibri"/>
          <w:b/>
          <w:sz w:val="26"/>
          <w:szCs w:val="26"/>
          <w:lang w:eastAsia="x-none"/>
        </w:rPr>
        <w:t>Wóz kontenerowy</w:t>
      </w:r>
      <w:r>
        <w:rPr>
          <w:rFonts w:ascii="Calibri" w:hAnsi="Calibri"/>
          <w:b/>
          <w:sz w:val="26"/>
          <w:szCs w:val="26"/>
          <w:lang w:eastAsia="x-none"/>
        </w:rPr>
        <w:t>.</w:t>
      </w:r>
    </w:p>
    <w:p w14:paraId="44758956" w14:textId="4EEE6DC6" w:rsidR="00F557AF" w:rsidRPr="00F557AF" w:rsidRDefault="00F557AF" w:rsidP="00F557AF">
      <w:pPr>
        <w:tabs>
          <w:tab w:val="left" w:pos="0"/>
        </w:tabs>
        <w:suppressAutoHyphens w:val="0"/>
        <w:jc w:val="both"/>
        <w:rPr>
          <w:rFonts w:ascii="Calibri" w:hAnsi="Calibri"/>
          <w:sz w:val="22"/>
          <w:szCs w:val="22"/>
          <w:lang w:eastAsia="x-none"/>
        </w:rPr>
      </w:pPr>
    </w:p>
    <w:p w14:paraId="6C22859A" w14:textId="016CC591" w:rsidR="00F557AF" w:rsidRPr="007749C5" w:rsidRDefault="00F557AF" w:rsidP="00F557AF">
      <w:pPr>
        <w:suppressAutoHyphens w:val="0"/>
        <w:rPr>
          <w:rFonts w:asciiTheme="minorHAnsi" w:hAnsiTheme="minorHAnsi" w:cstheme="minorHAnsi"/>
          <w:szCs w:val="24"/>
          <w:lang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zawarta w Szczecinie w  dniu </w:t>
      </w:r>
      <w:r w:rsidRPr="007749C5">
        <w:rPr>
          <w:rFonts w:asciiTheme="minorHAnsi" w:hAnsiTheme="minorHAnsi" w:cstheme="minorHAnsi"/>
          <w:szCs w:val="24"/>
          <w:lang w:eastAsia="x-none"/>
        </w:rPr>
        <w:t>………...</w:t>
      </w:r>
      <w:r w:rsidR="00DE6183" w:rsidRPr="007749C5">
        <w:rPr>
          <w:rFonts w:asciiTheme="minorHAnsi" w:hAnsiTheme="minorHAnsi" w:cstheme="minorHAnsi"/>
          <w:szCs w:val="24"/>
          <w:lang w:eastAsia="x-none"/>
        </w:rPr>
        <w:t xml:space="preserve">2021 </w:t>
      </w:r>
      <w:r w:rsidRPr="007749C5">
        <w:rPr>
          <w:rFonts w:asciiTheme="minorHAnsi" w:hAnsiTheme="minorHAnsi" w:cstheme="minorHAnsi"/>
          <w:szCs w:val="24"/>
          <w:lang w:eastAsia="x-none"/>
        </w:rPr>
        <w:t>r.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pomiędzy:</w:t>
      </w:r>
    </w:p>
    <w:p w14:paraId="036C4B3A" w14:textId="77777777" w:rsidR="00F557AF" w:rsidRPr="007749C5" w:rsidRDefault="00F557AF" w:rsidP="00F557AF">
      <w:pPr>
        <w:suppressAutoHyphens w:val="0"/>
        <w:rPr>
          <w:rFonts w:asciiTheme="minorHAnsi" w:hAnsiTheme="minorHAnsi" w:cstheme="minorHAnsi"/>
          <w:szCs w:val="24"/>
          <w:lang w:eastAsia="x-none"/>
        </w:rPr>
      </w:pPr>
    </w:p>
    <w:p w14:paraId="6C8EA14C" w14:textId="1BAB3239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bookmarkStart w:id="0" w:name="_Hlk56417605"/>
      <w:bookmarkStart w:id="1" w:name="_Hlk57636302"/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 xml:space="preserve">Zarządem Morskich Portów  Szczecin i Świnoujście S.A. 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z siedzibą w Szczecinie przy  ulicy  Bytomskiej  </w:t>
      </w:r>
      <w:r w:rsidRPr="007749C5">
        <w:rPr>
          <w:rFonts w:asciiTheme="minorHAnsi" w:hAnsiTheme="minorHAnsi" w:cstheme="minorHAnsi"/>
          <w:szCs w:val="24"/>
          <w:lang w:eastAsia="x-none"/>
        </w:rPr>
        <w:t>7,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70-603 Szczecin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 xml:space="preserve">, zarejestrowanym w Sądzie Rejonowym Szczecin – Centrum </w:t>
      </w:r>
      <w:r w:rsidR="00A66731">
        <w:rPr>
          <w:rFonts w:asciiTheme="minorHAnsi" w:hAnsiTheme="minorHAnsi" w:cstheme="minorHAnsi"/>
          <w:bCs/>
          <w:szCs w:val="24"/>
          <w:lang w:val="x-none" w:eastAsia="x-none"/>
        </w:rPr>
        <w:br/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w Szczecinie XIII Wydział Gospodarczy Krajowego Rejestru Sądowego pod numerem KRS 0000033768, o kapitale zakładowym 1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4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.3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28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570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,00 zł, kapitale wpłaconym 1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4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.3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28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.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>570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,00</w:t>
      </w:r>
      <w:r w:rsidRPr="007749C5">
        <w:rPr>
          <w:rFonts w:asciiTheme="minorHAnsi" w:hAnsiTheme="minorHAnsi" w:cstheme="minorHAnsi"/>
          <w:bCs/>
          <w:szCs w:val="24"/>
          <w:lang w:eastAsia="x-none"/>
        </w:rPr>
        <w:t xml:space="preserve"> </w:t>
      </w:r>
      <w:r w:rsidRPr="007749C5">
        <w:rPr>
          <w:rFonts w:asciiTheme="minorHAnsi" w:hAnsiTheme="minorHAnsi" w:cstheme="minorHAnsi"/>
          <w:bCs/>
          <w:szCs w:val="24"/>
          <w:lang w:val="x-none" w:eastAsia="x-none"/>
        </w:rPr>
        <w:t>zł, NIP 955-18-89-161</w:t>
      </w:r>
      <w:r w:rsidR="007749C5" w:rsidRPr="007749C5">
        <w:rPr>
          <w:rFonts w:asciiTheme="minorHAnsi" w:hAnsiTheme="minorHAnsi" w:cstheme="minorHAnsi"/>
          <w:bCs/>
          <w:szCs w:val="24"/>
          <w:lang w:eastAsia="x-none"/>
        </w:rPr>
        <w:t>,</w:t>
      </w:r>
      <w:r w:rsidR="007749C5" w:rsidRPr="007749C5">
        <w:rPr>
          <w:rFonts w:asciiTheme="minorHAnsi" w:hAnsiTheme="minorHAnsi" w:cstheme="minorHAnsi"/>
          <w:szCs w:val="24"/>
          <w:lang w:eastAsia="pl-PL"/>
        </w:rPr>
        <w:t xml:space="preserve"> REGON: 811649448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  reprezentowanym przez: </w:t>
      </w:r>
    </w:p>
    <w:bookmarkEnd w:id="0"/>
    <w:p w14:paraId="36CEC769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35C4E914" w14:textId="461E6461" w:rsidR="00F557AF" w:rsidRPr="007749C5" w:rsidRDefault="00F557AF" w:rsidP="00F557AF">
      <w:pPr>
        <w:tabs>
          <w:tab w:val="left" w:pos="180"/>
        </w:tabs>
        <w:suppressAutoHyphens w:val="0"/>
        <w:ind w:left="720" w:right="-709" w:hanging="360"/>
        <w:jc w:val="both"/>
        <w:rPr>
          <w:rFonts w:asciiTheme="minorHAnsi" w:hAnsiTheme="minorHAnsi" w:cstheme="minorHAnsi"/>
          <w:b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>1)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ab/>
      </w:r>
      <w:bookmarkStart w:id="2" w:name="_Hlk56417573"/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 – </w:t>
      </w:r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</w:t>
      </w:r>
      <w:bookmarkEnd w:id="2"/>
    </w:p>
    <w:p w14:paraId="5E2E6740" w14:textId="6BF6383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eastAsia="x-none"/>
        </w:rPr>
      </w:pPr>
      <w:r w:rsidRPr="007749C5">
        <w:rPr>
          <w:rFonts w:asciiTheme="minorHAnsi" w:hAnsiTheme="minorHAnsi" w:cstheme="minorHAnsi"/>
          <w:b/>
          <w:szCs w:val="24"/>
          <w:lang w:eastAsia="x-none"/>
        </w:rPr>
        <w:t xml:space="preserve">       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2)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ab/>
      </w:r>
      <w:r w:rsidR="00981400" w:rsidRPr="007749C5">
        <w:rPr>
          <w:rFonts w:asciiTheme="minorHAnsi" w:hAnsiTheme="minorHAnsi" w:cstheme="minorHAnsi"/>
          <w:b/>
          <w:szCs w:val="24"/>
          <w:lang w:eastAsia="pl-PL"/>
        </w:rPr>
        <w:t>……………………………………. – …………………………………….</w:t>
      </w:r>
    </w:p>
    <w:p w14:paraId="353BEAED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eastAsia="x-none"/>
        </w:rPr>
      </w:pPr>
    </w:p>
    <w:bookmarkEnd w:id="1"/>
    <w:p w14:paraId="56B0566B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>zwanym dalej „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Zamawiającym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 xml:space="preserve">” </w:t>
      </w:r>
    </w:p>
    <w:p w14:paraId="45F03C49" w14:textId="77777777" w:rsidR="00F557AF" w:rsidRPr="007749C5" w:rsidRDefault="00F557AF" w:rsidP="00F557AF">
      <w:pPr>
        <w:suppressAutoHyphens w:val="0"/>
        <w:jc w:val="center"/>
        <w:rPr>
          <w:rFonts w:asciiTheme="minorHAnsi" w:hAnsiTheme="minorHAnsi" w:cstheme="minorHAnsi"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>a</w:t>
      </w:r>
    </w:p>
    <w:p w14:paraId="2C458833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286D18A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092159C7" w14:textId="77777777" w:rsidR="00F557AF" w:rsidRPr="007749C5" w:rsidRDefault="00F557AF" w:rsidP="00F557AF">
      <w:pPr>
        <w:numPr>
          <w:ilvl w:val="0"/>
          <w:numId w:val="30"/>
        </w:num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de-DE"/>
        </w:rPr>
      </w:pPr>
      <w:r w:rsidRPr="007749C5">
        <w:rPr>
          <w:rFonts w:asciiTheme="minorHAnsi" w:hAnsiTheme="minorHAnsi" w:cstheme="minorHAnsi"/>
          <w:szCs w:val="24"/>
          <w:lang w:eastAsia="de-DE"/>
        </w:rPr>
        <w:t>………………………………….</w:t>
      </w:r>
    </w:p>
    <w:p w14:paraId="5F7DD513" w14:textId="77777777" w:rsidR="00F557AF" w:rsidRPr="007749C5" w:rsidRDefault="00F557AF" w:rsidP="00F557AF">
      <w:pPr>
        <w:numPr>
          <w:ilvl w:val="0"/>
          <w:numId w:val="30"/>
        </w:num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de-DE"/>
        </w:rPr>
      </w:pPr>
      <w:r w:rsidRPr="007749C5">
        <w:rPr>
          <w:rFonts w:asciiTheme="minorHAnsi" w:hAnsiTheme="minorHAnsi" w:cstheme="minorHAnsi"/>
          <w:szCs w:val="24"/>
          <w:lang w:eastAsia="de-DE"/>
        </w:rPr>
        <w:t>…………………………………</w:t>
      </w:r>
    </w:p>
    <w:p w14:paraId="79642A0F" w14:textId="77777777" w:rsidR="00F557AF" w:rsidRPr="007749C5" w:rsidRDefault="00F557AF" w:rsidP="00F557AF">
      <w:pPr>
        <w:tabs>
          <w:tab w:val="left" w:pos="-1843"/>
          <w:tab w:val="right" w:pos="8953"/>
        </w:tabs>
        <w:suppressAutoHyphens w:val="0"/>
        <w:jc w:val="both"/>
        <w:rPr>
          <w:rFonts w:asciiTheme="minorHAnsi" w:hAnsiTheme="minorHAnsi" w:cstheme="minorHAnsi"/>
          <w:szCs w:val="24"/>
          <w:lang w:eastAsia="pl-PL"/>
        </w:rPr>
      </w:pPr>
    </w:p>
    <w:p w14:paraId="12AE6F26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  <w:r w:rsidRPr="007749C5">
        <w:rPr>
          <w:rFonts w:asciiTheme="minorHAnsi" w:hAnsiTheme="minorHAnsi" w:cstheme="minorHAnsi"/>
          <w:szCs w:val="24"/>
          <w:lang w:val="x-none" w:eastAsia="x-none"/>
        </w:rPr>
        <w:t>zwanym dalej "</w:t>
      </w:r>
      <w:r w:rsidRPr="007749C5">
        <w:rPr>
          <w:rFonts w:asciiTheme="minorHAnsi" w:hAnsiTheme="minorHAnsi" w:cstheme="minorHAnsi"/>
          <w:b/>
          <w:szCs w:val="24"/>
          <w:lang w:val="x-none" w:eastAsia="x-none"/>
        </w:rPr>
        <w:t>Wykonawcą</w:t>
      </w:r>
      <w:r w:rsidRPr="007749C5">
        <w:rPr>
          <w:rFonts w:asciiTheme="minorHAnsi" w:hAnsiTheme="minorHAnsi" w:cstheme="minorHAnsi"/>
          <w:szCs w:val="24"/>
          <w:lang w:val="x-none" w:eastAsia="x-none"/>
        </w:rPr>
        <w:t>".</w:t>
      </w:r>
    </w:p>
    <w:p w14:paraId="48EAB548" w14:textId="77777777" w:rsidR="00F557AF" w:rsidRPr="007749C5" w:rsidRDefault="00F557AF" w:rsidP="00F557AF">
      <w:pPr>
        <w:suppressAutoHyphens w:val="0"/>
        <w:jc w:val="both"/>
        <w:rPr>
          <w:rFonts w:asciiTheme="minorHAnsi" w:hAnsiTheme="minorHAnsi" w:cstheme="minorHAnsi"/>
          <w:szCs w:val="24"/>
          <w:lang w:val="x-none" w:eastAsia="x-none"/>
        </w:rPr>
      </w:pPr>
    </w:p>
    <w:p w14:paraId="6F397900" w14:textId="0C1F7F73" w:rsidR="00F557AF" w:rsidRPr="007749C5" w:rsidRDefault="00F557AF" w:rsidP="00F557AF">
      <w:pPr>
        <w:suppressAutoHyphens w:val="0"/>
        <w:ind w:right="-2"/>
        <w:jc w:val="both"/>
        <w:rPr>
          <w:rFonts w:asciiTheme="minorHAnsi" w:hAnsiTheme="minorHAnsi" w:cstheme="minorHAnsi"/>
          <w:b/>
          <w:szCs w:val="24"/>
          <w:lang w:eastAsia="pl-PL"/>
        </w:rPr>
      </w:pPr>
      <w:r w:rsidRPr="007749C5">
        <w:rPr>
          <w:rFonts w:asciiTheme="minorHAnsi" w:hAnsiTheme="minorHAnsi" w:cstheme="minorHAnsi"/>
          <w:szCs w:val="24"/>
          <w:lang w:eastAsia="pl-PL"/>
        </w:rPr>
        <w:t xml:space="preserve">Niniejsza Umowa zostaje zawarta w rezultacie dokonania przez Zamawiającego wyboru oferty </w:t>
      </w:r>
      <w:r w:rsidR="00720AA7">
        <w:rPr>
          <w:rFonts w:asciiTheme="minorHAnsi" w:hAnsiTheme="minorHAnsi" w:cstheme="minorHAnsi"/>
          <w:szCs w:val="24"/>
          <w:lang w:eastAsia="pl-PL"/>
        </w:rPr>
        <w:br/>
      </w:r>
      <w:r w:rsidRPr="007749C5">
        <w:rPr>
          <w:rFonts w:asciiTheme="minorHAnsi" w:hAnsiTheme="minorHAnsi" w:cstheme="minorHAnsi"/>
          <w:szCs w:val="24"/>
          <w:lang w:eastAsia="pl-PL"/>
        </w:rPr>
        <w:t xml:space="preserve">w trybie przetargu nieograniczonego na realizację zadania pn.: </w:t>
      </w:r>
      <w:bookmarkStart w:id="3" w:name="_Hlk56417732"/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Zakup i dostawa wyposażenia </w:t>
      </w:r>
      <w:r w:rsidR="00720AA7">
        <w:rPr>
          <w:rFonts w:asciiTheme="minorHAnsi" w:hAnsiTheme="minorHAnsi" w:cstheme="minorHAnsi"/>
          <w:b/>
          <w:szCs w:val="24"/>
          <w:lang w:eastAsia="pl-PL"/>
        </w:rPr>
        <w:br/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do obsługi ładunków intermodalnych w ramach zadania pn. „Przystosowanie infrastruktury Terminala Promowego w Świnoujściu do obsługi transportu intermodalnego” – Część </w:t>
      </w:r>
      <w:r w:rsidR="00051BD4">
        <w:rPr>
          <w:rFonts w:asciiTheme="minorHAnsi" w:hAnsiTheme="minorHAnsi" w:cstheme="minorHAnsi"/>
          <w:b/>
          <w:szCs w:val="24"/>
          <w:lang w:eastAsia="pl-PL"/>
        </w:rPr>
        <w:t>1</w:t>
      </w:r>
      <w:r w:rsidRPr="007749C5">
        <w:rPr>
          <w:rFonts w:asciiTheme="minorHAnsi" w:hAnsiTheme="minorHAnsi" w:cstheme="minorHAnsi"/>
          <w:b/>
          <w:szCs w:val="24"/>
          <w:lang w:eastAsia="pl-PL"/>
        </w:rPr>
        <w:t xml:space="preserve"> – </w:t>
      </w:r>
      <w:bookmarkEnd w:id="3"/>
      <w:r w:rsidR="00051BD4">
        <w:rPr>
          <w:rFonts w:asciiTheme="minorHAnsi" w:hAnsiTheme="minorHAnsi" w:cstheme="minorHAnsi"/>
          <w:b/>
          <w:szCs w:val="24"/>
          <w:lang w:eastAsia="pl-PL"/>
        </w:rPr>
        <w:t>Wóz kontenerowy</w:t>
      </w:r>
      <w:r w:rsidR="00720AA7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7749C5">
        <w:rPr>
          <w:rFonts w:asciiTheme="minorHAnsi" w:hAnsiTheme="minorHAnsi" w:cstheme="minorHAnsi"/>
          <w:szCs w:val="24"/>
          <w:lang w:eastAsia="ar-SA"/>
        </w:rPr>
        <w:t>zgodnie z ustawą z dnia 29.01.2004 r. – Prawo Zamówień Publicznych (</w:t>
      </w:r>
      <w:r w:rsidRPr="007749C5">
        <w:rPr>
          <w:rFonts w:asciiTheme="minorHAnsi" w:hAnsiTheme="minorHAnsi" w:cstheme="minorHAnsi"/>
          <w:szCs w:val="24"/>
        </w:rPr>
        <w:t xml:space="preserve">tekst jednolity: Dz.U. 2019 poz.1843 </w:t>
      </w:r>
      <w:r w:rsidRPr="007749C5">
        <w:rPr>
          <w:rFonts w:asciiTheme="minorHAnsi" w:hAnsiTheme="minorHAnsi" w:cstheme="minorHAnsi"/>
          <w:szCs w:val="24"/>
          <w:lang w:eastAsia="ar-SA"/>
        </w:rPr>
        <w:t xml:space="preserve">z </w:t>
      </w:r>
      <w:proofErr w:type="spellStart"/>
      <w:r w:rsidRPr="007749C5">
        <w:rPr>
          <w:rFonts w:asciiTheme="minorHAnsi" w:hAnsiTheme="minorHAnsi" w:cstheme="minorHAnsi"/>
          <w:szCs w:val="24"/>
          <w:lang w:eastAsia="ar-SA"/>
        </w:rPr>
        <w:t>późn</w:t>
      </w:r>
      <w:proofErr w:type="spellEnd"/>
      <w:r w:rsidRPr="007749C5">
        <w:rPr>
          <w:rFonts w:asciiTheme="minorHAnsi" w:hAnsiTheme="minorHAnsi" w:cstheme="minorHAnsi"/>
          <w:szCs w:val="24"/>
          <w:lang w:eastAsia="ar-SA"/>
        </w:rPr>
        <w:t>. zm.)</w:t>
      </w:r>
      <w:r w:rsidR="0073351E" w:rsidRPr="007749C5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7749C5">
        <w:rPr>
          <w:rFonts w:asciiTheme="minorHAnsi" w:eastAsia="Calibri" w:hAnsiTheme="minorHAnsi" w:cstheme="minorHAnsi"/>
          <w:color w:val="000000"/>
          <w:szCs w:val="24"/>
          <w:lang w:eastAsia="en-US"/>
        </w:rPr>
        <w:t>oraz na podstawie Uchwały nr …….… Zarządu Spółki „Zarząd Morskich Portów Szczecin i Świnoujście S.A.” z dnia ……………………… r.</w:t>
      </w:r>
      <w:r w:rsidR="0073351E" w:rsidRPr="007749C5">
        <w:rPr>
          <w:rFonts w:asciiTheme="minorHAnsi" w:hAnsiTheme="minorHAnsi" w:cstheme="minorHAnsi"/>
          <w:szCs w:val="24"/>
          <w:lang w:eastAsia="ar-SA"/>
        </w:rPr>
        <w:t xml:space="preserve"> </w:t>
      </w:r>
    </w:p>
    <w:p w14:paraId="0CD81635" w14:textId="58D8B875" w:rsidR="00F557AF" w:rsidRPr="007749C5" w:rsidRDefault="00F557AF" w:rsidP="00FE2E16">
      <w:pPr>
        <w:jc w:val="both"/>
        <w:rPr>
          <w:rFonts w:asciiTheme="minorHAnsi" w:hAnsiTheme="minorHAnsi" w:cstheme="minorHAnsi"/>
          <w:b/>
          <w:i/>
          <w:szCs w:val="24"/>
        </w:rPr>
      </w:pPr>
    </w:p>
    <w:p w14:paraId="4C64EC85" w14:textId="77777777" w:rsidR="00A1676F" w:rsidRPr="007749C5" w:rsidRDefault="00B31922" w:rsidP="00FE2E16">
      <w:pPr>
        <w:jc w:val="center"/>
        <w:rPr>
          <w:rFonts w:asciiTheme="minorHAnsi" w:hAnsiTheme="minorHAnsi" w:cstheme="minorHAnsi"/>
          <w:b/>
          <w:szCs w:val="24"/>
        </w:rPr>
      </w:pPr>
      <w:r w:rsidRPr="007749C5">
        <w:rPr>
          <w:rFonts w:asciiTheme="minorHAnsi" w:hAnsiTheme="minorHAnsi" w:cstheme="minorHAnsi"/>
          <w:b/>
          <w:szCs w:val="24"/>
        </w:rPr>
        <w:t xml:space="preserve">§ 1 </w:t>
      </w:r>
      <w:r w:rsidR="00A1676F" w:rsidRPr="007749C5">
        <w:rPr>
          <w:rFonts w:asciiTheme="minorHAnsi" w:hAnsiTheme="minorHAnsi" w:cstheme="minorHAnsi"/>
          <w:b/>
          <w:szCs w:val="24"/>
        </w:rPr>
        <w:t>PRZEDMIOT UMOWY</w:t>
      </w:r>
    </w:p>
    <w:p w14:paraId="56D27984" w14:textId="77777777" w:rsidR="00A1676F" w:rsidRPr="007749C5" w:rsidRDefault="00A1676F" w:rsidP="00FE2E16">
      <w:pPr>
        <w:jc w:val="both"/>
        <w:rPr>
          <w:rFonts w:asciiTheme="minorHAnsi" w:hAnsiTheme="minorHAnsi" w:cstheme="minorHAnsi"/>
          <w:b/>
          <w:szCs w:val="24"/>
        </w:rPr>
      </w:pPr>
    </w:p>
    <w:p w14:paraId="638C9691" w14:textId="4F946A10" w:rsidR="00A1676F" w:rsidRPr="007749C5" w:rsidRDefault="00A1676F" w:rsidP="0073351E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bCs/>
          <w:szCs w:val="24"/>
        </w:rPr>
      </w:pPr>
      <w:r w:rsidRPr="007749C5">
        <w:rPr>
          <w:rFonts w:asciiTheme="minorHAnsi" w:hAnsiTheme="minorHAnsi" w:cstheme="minorHAnsi"/>
          <w:szCs w:val="24"/>
        </w:rPr>
        <w:t>Przed</w:t>
      </w:r>
      <w:r w:rsidR="00AB76F0" w:rsidRPr="007749C5">
        <w:rPr>
          <w:rFonts w:asciiTheme="minorHAnsi" w:hAnsiTheme="minorHAnsi" w:cstheme="minorHAnsi"/>
          <w:szCs w:val="24"/>
        </w:rPr>
        <w:t xml:space="preserve">miotem niniejszej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="00AB76F0" w:rsidRPr="007749C5">
        <w:rPr>
          <w:rFonts w:asciiTheme="minorHAnsi" w:hAnsiTheme="minorHAnsi" w:cstheme="minorHAnsi"/>
          <w:szCs w:val="24"/>
        </w:rPr>
        <w:t xml:space="preserve">mowy jest </w:t>
      </w:r>
      <w:r w:rsidR="00BD1E76" w:rsidRPr="007749C5">
        <w:rPr>
          <w:rFonts w:asciiTheme="minorHAnsi" w:hAnsiTheme="minorHAnsi" w:cstheme="minorHAnsi"/>
          <w:szCs w:val="24"/>
        </w:rPr>
        <w:t xml:space="preserve">dostawa </w:t>
      </w:r>
      <w:r w:rsidR="00065302" w:rsidRPr="007749C5">
        <w:rPr>
          <w:rFonts w:asciiTheme="minorHAnsi" w:hAnsiTheme="minorHAnsi" w:cstheme="minorHAnsi"/>
          <w:szCs w:val="24"/>
        </w:rPr>
        <w:t xml:space="preserve">fabrycznie nowych </w:t>
      </w:r>
      <w:r w:rsidR="00051BD4">
        <w:rPr>
          <w:rFonts w:asciiTheme="minorHAnsi" w:hAnsiTheme="minorHAnsi" w:cstheme="minorHAnsi"/>
          <w:szCs w:val="24"/>
        </w:rPr>
        <w:t>wozów kontenerowych</w:t>
      </w:r>
      <w:r w:rsidR="00D960B8" w:rsidRPr="007749C5">
        <w:rPr>
          <w:rFonts w:asciiTheme="minorHAnsi" w:hAnsiTheme="minorHAnsi" w:cstheme="minorHAnsi"/>
          <w:szCs w:val="24"/>
        </w:rPr>
        <w:t xml:space="preserve"> </w:t>
      </w:r>
      <w:r w:rsidR="00374713">
        <w:rPr>
          <w:rFonts w:asciiTheme="minorHAnsi" w:hAnsiTheme="minorHAnsi" w:cstheme="minorHAnsi"/>
          <w:szCs w:val="24"/>
        </w:rPr>
        <w:t xml:space="preserve">wraz z akcesoriami </w:t>
      </w:r>
      <w:r w:rsidR="00D960B8" w:rsidRPr="007749C5">
        <w:rPr>
          <w:rFonts w:asciiTheme="minorHAnsi" w:hAnsiTheme="minorHAnsi" w:cstheme="minorHAnsi"/>
          <w:szCs w:val="24"/>
        </w:rPr>
        <w:t>na  potrzeby systemu INTERMODAL</w:t>
      </w:r>
      <w:r w:rsidR="00F60266" w:rsidRPr="007749C5">
        <w:rPr>
          <w:rFonts w:asciiTheme="minorHAnsi" w:hAnsiTheme="minorHAnsi" w:cstheme="minorHAnsi"/>
          <w:szCs w:val="24"/>
        </w:rPr>
        <w:t xml:space="preserve">, zgodnie z opisem przedmiotu zamówienia oraz ofertą Wykonawcy, która stanowi  integralną część niniejszej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="00F60266" w:rsidRPr="007749C5">
        <w:rPr>
          <w:rFonts w:asciiTheme="minorHAnsi" w:hAnsiTheme="minorHAnsi" w:cstheme="minorHAnsi"/>
          <w:szCs w:val="24"/>
        </w:rPr>
        <w:t>mowy.</w:t>
      </w:r>
    </w:p>
    <w:p w14:paraId="23791BCF" w14:textId="0D824C40" w:rsidR="00E6471C" w:rsidRPr="00374713" w:rsidRDefault="00976F4A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Wykonawca oświadcza, że przedmiot umowy jest fabrycznie nowy</w:t>
      </w:r>
      <w:r w:rsidR="00E6471C"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, </w:t>
      </w:r>
      <w:r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wolny od wszelkich wad</w:t>
      </w:r>
      <w:r w:rsidR="00477C27"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   </w:t>
      </w:r>
      <w:r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="007102B0"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fizycznych </w:t>
      </w:r>
      <w:r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i uszkodzeń, bez wcześniejszej eksploatacji, nie jest przedmiotem praw osób </w:t>
      </w:r>
      <w:r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lastRenderedPageBreak/>
        <w:t>trzecich</w:t>
      </w:r>
      <w:r w:rsidR="007102B0"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, wolny od wad prawnych, odpowiada pod względem jakości wymaganiom polskich i unijnych norm jakościowych, jest dopuszczony do obrotu prawnego na terytorium UE</w:t>
      </w:r>
      <w:r w:rsidR="00297733"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,</w:t>
      </w:r>
      <w:r w:rsidR="007102B0"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="00600060"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spełnia wszelkie wymagania określone w Międzynarodowej Konwencji  o Bezpieczeństwie Życia na Morzu („SOLAS”) w wersji obowiązującej od 01 lipca 2016 r</w:t>
      </w:r>
      <w:r w:rsidR="00297733"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. i innych przepisów prawa polskiego wydanych na podstawie lub w wykonaniu przepisów przywołanej konwencji SOLAS</w:t>
      </w:r>
      <w:r w:rsidR="00B0095B"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,</w:t>
      </w:r>
      <w:r w:rsidR="00297733" w:rsidRPr="00FA076A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w tym w szczególności w ustawie o bezpieczeństwie morskim </w:t>
      </w:r>
      <w:r w:rsidRPr="0037471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oraz </w:t>
      </w:r>
      <w:r w:rsidR="00E6471C" w:rsidRPr="0037471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spełniający wymagania określone w </w:t>
      </w:r>
      <w:r w:rsidR="00334561" w:rsidRPr="0037471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SIWZ, </w:t>
      </w:r>
      <w:r w:rsidR="007B4C20" w:rsidRPr="0037471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U</w:t>
      </w:r>
      <w:r w:rsidR="00E6471C" w:rsidRPr="0037471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mowie</w:t>
      </w:r>
      <w:r w:rsidR="00334561" w:rsidRPr="0037471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oraz dokumentach w nich</w:t>
      </w:r>
      <w:r w:rsidR="00E6471C" w:rsidRPr="0037471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przywołanych.</w:t>
      </w:r>
    </w:p>
    <w:p w14:paraId="7B1A1425" w14:textId="11DFC9EA" w:rsidR="007102B0" w:rsidRPr="00374713" w:rsidRDefault="007102B0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37471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Wykonawca przez okres trwania Umowy zapewni stały autoryzowany serwis gwarancyjny przedmiotu umowy na terenie miasta Świnoujście lub maksymalnie </w:t>
      </w:r>
      <w:r w:rsidR="00F27E90" w:rsidRPr="0037471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 odległości umożliwiającej dojazd samochodem w ciągu 4 godzin.</w:t>
      </w:r>
      <w:r w:rsidR="00374713" w:rsidRPr="00374713" w:rsidDel="0037471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</w:p>
    <w:p w14:paraId="69C504CC" w14:textId="7490CC0E" w:rsidR="005B72E9" w:rsidRPr="007749C5" w:rsidRDefault="005B72E9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Wykonawca zobowiązuje się do przeprowadzenia szkolenia praktycznego operatorów wskazanych przez Zamawiającego z zakresu obsługi </w:t>
      </w:r>
      <w:r w:rsid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i konserwacji </w:t>
      </w:r>
      <w:r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wozu kontenerowego w terminie 7 dni od daty odbioru przedmiotu umowy</w:t>
      </w:r>
      <w:r w:rsid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zgodnie z wymaganiami SIWZ.</w:t>
      </w:r>
    </w:p>
    <w:p w14:paraId="782C9396" w14:textId="3A937097" w:rsidR="00D960B8" w:rsidRPr="00B0095B" w:rsidRDefault="00D960B8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Wraz ze sprzętem</w:t>
      </w:r>
      <w:r w:rsidR="0037471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i akcesoriami</w:t>
      </w:r>
      <w:r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Wykonawca dostarczy Zamawiającemu dokumentację techniczną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, </w:t>
      </w:r>
      <w:r w:rsidR="008A7323">
        <w:rPr>
          <w:rFonts w:asciiTheme="minorHAnsi" w:eastAsia="Arial" w:hAnsiTheme="minorHAnsi" w:cstheme="minorHAnsi"/>
          <w:iCs/>
          <w:szCs w:val="24"/>
        </w:rPr>
        <w:t>w tym dokumentację rejestracji w TDT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, 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instrukcj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ę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obsługi w języku polskim, kart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y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gwarancyjn</w:t>
      </w:r>
      <w:r w:rsidR="008A7323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e</w:t>
      </w:r>
      <w:r w:rsidR="005B72E9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oraz katalog części zamiennych w formie </w:t>
      </w:r>
      <w:r w:rsidR="00B0095B" w:rsidRPr="00B0095B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i ilości zgodnej z wymaganiami SIWZ.</w:t>
      </w:r>
    </w:p>
    <w:p w14:paraId="6126D4F4" w14:textId="1F2FEBF4" w:rsidR="00D960B8" w:rsidRPr="007749C5" w:rsidRDefault="00D960B8" w:rsidP="0073351E">
      <w:pPr>
        <w:numPr>
          <w:ilvl w:val="0"/>
          <w:numId w:val="7"/>
        </w:numPr>
        <w:ind w:left="426" w:hanging="426"/>
        <w:jc w:val="both"/>
        <w:rPr>
          <w:rFonts w:asciiTheme="minorHAnsi" w:eastAsia="SimSun" w:hAnsiTheme="minorHAnsi" w:cstheme="minorHAnsi"/>
          <w:kern w:val="1"/>
          <w:szCs w:val="24"/>
          <w:lang w:eastAsia="hi-IN" w:bidi="hi-IN"/>
        </w:rPr>
      </w:pPr>
      <w:r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Szczegółowy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opis przedmiotu umowy zawiera Opis przedmiotu zamówienia stanowiący załącznik nr 1 do </w:t>
      </w:r>
      <w:r w:rsidR="007B4C20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U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mowy</w:t>
      </w:r>
      <w:r w:rsidR="0073351E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 xml:space="preserve"> – Część </w:t>
      </w:r>
      <w:r w:rsidR="007102B0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1</w:t>
      </w:r>
      <w:r w:rsidR="00980667" w:rsidRPr="007749C5">
        <w:rPr>
          <w:rFonts w:asciiTheme="minorHAnsi" w:eastAsia="SimSun" w:hAnsiTheme="minorHAnsi" w:cstheme="minorHAnsi"/>
          <w:kern w:val="1"/>
          <w:szCs w:val="24"/>
          <w:lang w:eastAsia="hi-IN" w:bidi="hi-IN"/>
        </w:rPr>
        <w:t>.</w:t>
      </w:r>
    </w:p>
    <w:p w14:paraId="29C49166" w14:textId="023EDE9B" w:rsidR="00980667" w:rsidRPr="007749C5" w:rsidRDefault="00980667" w:rsidP="0073351E">
      <w:pPr>
        <w:ind w:left="426" w:hanging="426"/>
        <w:jc w:val="both"/>
        <w:rPr>
          <w:rFonts w:asciiTheme="minorHAnsi" w:hAnsiTheme="minorHAnsi" w:cstheme="minorHAnsi"/>
          <w:szCs w:val="24"/>
        </w:rPr>
      </w:pPr>
      <w:r w:rsidRPr="007749C5">
        <w:rPr>
          <w:rFonts w:asciiTheme="minorHAnsi" w:hAnsiTheme="minorHAnsi" w:cstheme="minorHAnsi"/>
          <w:szCs w:val="24"/>
        </w:rPr>
        <w:t xml:space="preserve">5.  </w:t>
      </w:r>
      <w:r w:rsidR="00883813">
        <w:rPr>
          <w:rFonts w:asciiTheme="minorHAnsi" w:hAnsiTheme="minorHAnsi" w:cstheme="minorHAnsi"/>
          <w:szCs w:val="24"/>
        </w:rPr>
        <w:t xml:space="preserve">  </w:t>
      </w:r>
      <w:r w:rsidRPr="007749C5">
        <w:rPr>
          <w:rFonts w:asciiTheme="minorHAnsi" w:hAnsiTheme="minorHAnsi" w:cstheme="minorHAnsi"/>
          <w:szCs w:val="24"/>
        </w:rPr>
        <w:t xml:space="preserve">W przypadku, gdy Wykonawca dostarczy </w:t>
      </w:r>
      <w:r w:rsidR="00883813">
        <w:rPr>
          <w:rFonts w:asciiTheme="minorHAnsi" w:hAnsiTheme="minorHAnsi" w:cstheme="minorHAnsi"/>
          <w:szCs w:val="24"/>
        </w:rPr>
        <w:t xml:space="preserve">przedmiot umowy </w:t>
      </w:r>
      <w:r w:rsidR="00DA31F6" w:rsidRPr="007749C5">
        <w:rPr>
          <w:rFonts w:asciiTheme="minorHAnsi" w:hAnsiTheme="minorHAnsi" w:cstheme="minorHAnsi"/>
          <w:szCs w:val="24"/>
        </w:rPr>
        <w:t>niezgodn</w:t>
      </w:r>
      <w:r w:rsidR="00DA31F6">
        <w:rPr>
          <w:rFonts w:asciiTheme="minorHAnsi" w:hAnsiTheme="minorHAnsi" w:cstheme="minorHAnsi"/>
          <w:szCs w:val="24"/>
        </w:rPr>
        <w:t>y</w:t>
      </w:r>
      <w:r w:rsidR="00DA31F6" w:rsidRPr="007749C5">
        <w:rPr>
          <w:rFonts w:asciiTheme="minorHAnsi" w:hAnsiTheme="minorHAnsi" w:cstheme="minorHAnsi"/>
          <w:szCs w:val="24"/>
        </w:rPr>
        <w:t xml:space="preserve"> </w:t>
      </w:r>
      <w:r w:rsidRPr="007749C5">
        <w:rPr>
          <w:rFonts w:asciiTheme="minorHAnsi" w:hAnsiTheme="minorHAnsi" w:cstheme="minorHAnsi"/>
          <w:szCs w:val="24"/>
        </w:rPr>
        <w:t xml:space="preserve">z </w:t>
      </w:r>
      <w:r w:rsidR="007B4C20" w:rsidRPr="007749C5">
        <w:rPr>
          <w:rFonts w:asciiTheme="minorHAnsi" w:hAnsiTheme="minorHAnsi" w:cstheme="minorHAnsi"/>
          <w:szCs w:val="24"/>
        </w:rPr>
        <w:t>U</w:t>
      </w:r>
      <w:r w:rsidRPr="007749C5">
        <w:rPr>
          <w:rFonts w:asciiTheme="minorHAnsi" w:hAnsiTheme="minorHAnsi" w:cstheme="minorHAnsi"/>
          <w:szCs w:val="24"/>
        </w:rPr>
        <w:t xml:space="preserve">mową </w:t>
      </w:r>
      <w:r w:rsidR="00720AA7">
        <w:rPr>
          <w:rFonts w:asciiTheme="minorHAnsi" w:hAnsiTheme="minorHAnsi" w:cstheme="minorHAnsi"/>
          <w:szCs w:val="24"/>
        </w:rPr>
        <w:t>i/lub</w:t>
      </w:r>
      <w:r w:rsidRPr="007749C5">
        <w:rPr>
          <w:rFonts w:asciiTheme="minorHAnsi" w:hAnsiTheme="minorHAnsi" w:cstheme="minorHAnsi"/>
          <w:szCs w:val="24"/>
        </w:rPr>
        <w:t xml:space="preserve"> SIWZ</w:t>
      </w:r>
      <w:r w:rsidR="00883813">
        <w:rPr>
          <w:rFonts w:asciiTheme="minorHAnsi" w:hAnsiTheme="minorHAnsi" w:cstheme="minorHAnsi"/>
          <w:szCs w:val="24"/>
        </w:rPr>
        <w:t xml:space="preserve"> i przedmiot umowy</w:t>
      </w:r>
      <w:r w:rsidRPr="007749C5">
        <w:rPr>
          <w:rFonts w:asciiTheme="minorHAnsi" w:hAnsiTheme="minorHAnsi" w:cstheme="minorHAnsi"/>
          <w:szCs w:val="24"/>
        </w:rPr>
        <w:t xml:space="preserve"> </w:t>
      </w:r>
      <w:r w:rsidR="00477C27" w:rsidRPr="007749C5">
        <w:rPr>
          <w:rFonts w:asciiTheme="minorHAnsi" w:hAnsiTheme="minorHAnsi" w:cstheme="minorHAnsi"/>
          <w:szCs w:val="24"/>
        </w:rPr>
        <w:t xml:space="preserve"> </w:t>
      </w:r>
      <w:r w:rsidRPr="007749C5">
        <w:rPr>
          <w:rFonts w:asciiTheme="minorHAnsi" w:hAnsiTheme="minorHAnsi" w:cstheme="minorHAnsi"/>
          <w:szCs w:val="24"/>
        </w:rPr>
        <w:t>nie zostanie odebrany przez Zamawiającego</w:t>
      </w:r>
      <w:r w:rsidR="00720AA7">
        <w:rPr>
          <w:rFonts w:asciiTheme="minorHAnsi" w:hAnsiTheme="minorHAnsi" w:cstheme="minorHAnsi"/>
          <w:szCs w:val="24"/>
        </w:rPr>
        <w:t>,</w:t>
      </w:r>
      <w:r w:rsidRPr="007749C5">
        <w:rPr>
          <w:rFonts w:asciiTheme="minorHAnsi" w:hAnsiTheme="minorHAnsi" w:cstheme="minorHAnsi"/>
          <w:szCs w:val="24"/>
        </w:rPr>
        <w:t xml:space="preserve"> </w:t>
      </w:r>
      <w:r w:rsidR="00720AA7">
        <w:rPr>
          <w:rFonts w:asciiTheme="minorHAnsi" w:hAnsiTheme="minorHAnsi" w:cstheme="minorHAnsi"/>
          <w:szCs w:val="24"/>
        </w:rPr>
        <w:t>w</w:t>
      </w:r>
      <w:r w:rsidRPr="007749C5">
        <w:rPr>
          <w:rFonts w:asciiTheme="minorHAnsi" w:hAnsiTheme="minorHAnsi" w:cstheme="minorHAnsi"/>
          <w:szCs w:val="24"/>
        </w:rPr>
        <w:t xml:space="preserve"> takim przypadku Wykonawca będzie zobowiązany na żądanie Zamawiającego do dostarczenia przedmiotu umowy zgodnego z ww. wymaganiami.</w:t>
      </w:r>
    </w:p>
    <w:p w14:paraId="750ABA16" w14:textId="10FE83AF" w:rsidR="00980667" w:rsidRPr="007749C5" w:rsidRDefault="00980667" w:rsidP="0073351E">
      <w:pPr>
        <w:ind w:left="426" w:hanging="426"/>
        <w:jc w:val="both"/>
        <w:rPr>
          <w:rFonts w:asciiTheme="minorHAnsi" w:hAnsiTheme="minorHAnsi" w:cstheme="minorHAnsi"/>
          <w:szCs w:val="24"/>
        </w:rPr>
      </w:pPr>
      <w:r w:rsidRPr="007749C5">
        <w:rPr>
          <w:rFonts w:asciiTheme="minorHAnsi" w:hAnsiTheme="minorHAnsi" w:cstheme="minorHAnsi"/>
          <w:szCs w:val="24"/>
        </w:rPr>
        <w:t xml:space="preserve">6. </w:t>
      </w:r>
      <w:r w:rsidR="0073351E" w:rsidRPr="007749C5">
        <w:rPr>
          <w:rFonts w:asciiTheme="minorHAnsi" w:hAnsiTheme="minorHAnsi" w:cstheme="minorHAnsi"/>
          <w:szCs w:val="24"/>
        </w:rPr>
        <w:tab/>
      </w:r>
      <w:r w:rsidRPr="007749C5">
        <w:rPr>
          <w:rFonts w:asciiTheme="minorHAnsi" w:hAnsiTheme="minorHAnsi" w:cstheme="minorHAnsi"/>
          <w:szCs w:val="24"/>
        </w:rPr>
        <w:t xml:space="preserve">Fakt odbioru </w:t>
      </w:r>
      <w:r w:rsidR="005B72E9">
        <w:rPr>
          <w:rFonts w:asciiTheme="minorHAnsi" w:hAnsiTheme="minorHAnsi" w:cstheme="minorHAnsi"/>
          <w:szCs w:val="24"/>
        </w:rPr>
        <w:t>sprzętu</w:t>
      </w:r>
      <w:r w:rsidR="00883813">
        <w:rPr>
          <w:rFonts w:asciiTheme="minorHAnsi" w:hAnsiTheme="minorHAnsi" w:cstheme="minorHAnsi"/>
          <w:szCs w:val="24"/>
        </w:rPr>
        <w:t xml:space="preserve"> oraz akcesoriów</w:t>
      </w:r>
      <w:r w:rsidRPr="007749C5">
        <w:rPr>
          <w:rFonts w:asciiTheme="minorHAnsi" w:hAnsiTheme="minorHAnsi" w:cstheme="minorHAnsi"/>
          <w:szCs w:val="24"/>
        </w:rPr>
        <w:t xml:space="preserve"> zostanie potwierdzony protokołem </w:t>
      </w:r>
      <w:r w:rsidR="00C2359C" w:rsidRPr="007749C5">
        <w:rPr>
          <w:rFonts w:asciiTheme="minorHAnsi" w:hAnsiTheme="minorHAnsi" w:cstheme="minorHAnsi"/>
          <w:szCs w:val="24"/>
        </w:rPr>
        <w:t xml:space="preserve">odbioru ilościowego i </w:t>
      </w:r>
      <w:r w:rsidR="004E2E09">
        <w:rPr>
          <w:rFonts w:asciiTheme="minorHAnsi" w:hAnsiTheme="minorHAnsi" w:cstheme="minorHAnsi"/>
          <w:szCs w:val="24"/>
        </w:rPr>
        <w:t xml:space="preserve">protokołem odbioru </w:t>
      </w:r>
      <w:r w:rsidR="00C2359C" w:rsidRPr="007749C5">
        <w:rPr>
          <w:rFonts w:asciiTheme="minorHAnsi" w:hAnsiTheme="minorHAnsi" w:cstheme="minorHAnsi"/>
          <w:szCs w:val="24"/>
        </w:rPr>
        <w:t>jakościowego,</w:t>
      </w:r>
      <w:r w:rsidRPr="007749C5">
        <w:rPr>
          <w:rFonts w:asciiTheme="minorHAnsi" w:hAnsiTheme="minorHAnsi" w:cstheme="minorHAnsi"/>
          <w:szCs w:val="24"/>
        </w:rPr>
        <w:t xml:space="preserve"> podpisanym przez Zamawiającego.</w:t>
      </w:r>
    </w:p>
    <w:p w14:paraId="3791DB7F" w14:textId="783A5B36" w:rsidR="00980667" w:rsidRPr="00477C27" w:rsidRDefault="00980667" w:rsidP="0073351E">
      <w:p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7.  </w:t>
      </w:r>
      <w:r w:rsidR="0073351E">
        <w:rPr>
          <w:rFonts w:asciiTheme="minorHAnsi" w:hAnsiTheme="minorHAnsi" w:cs="Arial"/>
          <w:szCs w:val="24"/>
        </w:rPr>
        <w:tab/>
      </w:r>
      <w:r w:rsidRPr="00477C27">
        <w:rPr>
          <w:rFonts w:asciiTheme="minorHAnsi" w:hAnsiTheme="minorHAnsi" w:cs="Arial"/>
          <w:szCs w:val="24"/>
        </w:rPr>
        <w:t xml:space="preserve">Strony przyjmują następujące znaczenie określeń użytych w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mowie:</w:t>
      </w:r>
    </w:p>
    <w:p w14:paraId="719E7A90" w14:textId="2D6260C2" w:rsidR="00980667" w:rsidRPr="00477C27" w:rsidRDefault="00980667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1) </w:t>
      </w:r>
      <w:r w:rsidR="00AD4812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sprzęt/ urządzeni</w:t>
      </w:r>
      <w:r w:rsidR="006D7191">
        <w:rPr>
          <w:rFonts w:asciiTheme="minorHAnsi" w:hAnsiTheme="minorHAnsi" w:cs="Arial"/>
          <w:szCs w:val="24"/>
        </w:rPr>
        <w:t>a</w:t>
      </w:r>
      <w:r w:rsidRPr="00477C27">
        <w:rPr>
          <w:rFonts w:asciiTheme="minorHAnsi" w:hAnsiTheme="minorHAnsi" w:cs="Arial"/>
          <w:szCs w:val="24"/>
        </w:rPr>
        <w:t xml:space="preserve"> – </w:t>
      </w:r>
      <w:r w:rsidR="00FA4D45">
        <w:rPr>
          <w:rFonts w:asciiTheme="minorHAnsi" w:hAnsiTheme="minorHAnsi" w:cs="Arial"/>
          <w:szCs w:val="24"/>
        </w:rPr>
        <w:t>wozy kontenerowe</w:t>
      </w:r>
      <w:r w:rsidR="006D7191">
        <w:rPr>
          <w:rFonts w:asciiTheme="minorHAnsi" w:hAnsiTheme="minorHAnsi" w:cs="Arial"/>
          <w:szCs w:val="24"/>
        </w:rPr>
        <w:t xml:space="preserve"> </w:t>
      </w:r>
      <w:bookmarkStart w:id="4" w:name="_Hlk57753137"/>
      <w:r w:rsidR="006D7191">
        <w:rPr>
          <w:rFonts w:asciiTheme="minorHAnsi" w:hAnsiTheme="minorHAnsi" w:cs="Arial"/>
          <w:szCs w:val="24"/>
        </w:rPr>
        <w:t>o parametrach i w ilości określonej w SIWZ</w:t>
      </w:r>
      <w:bookmarkEnd w:id="4"/>
      <w:r w:rsidR="00891FC1" w:rsidRPr="00477C27">
        <w:rPr>
          <w:rFonts w:asciiTheme="minorHAnsi" w:hAnsiTheme="minorHAnsi" w:cs="Arial"/>
          <w:szCs w:val="24"/>
        </w:rPr>
        <w:t>,</w:t>
      </w:r>
    </w:p>
    <w:p w14:paraId="67D0E7F0" w14:textId="79CCF593" w:rsidR="00891FC1" w:rsidRPr="00477C27" w:rsidRDefault="00891FC1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2) </w:t>
      </w:r>
      <w:r w:rsidR="0073351E">
        <w:rPr>
          <w:rFonts w:asciiTheme="minorHAnsi" w:hAnsiTheme="minorHAnsi" w:cs="Arial"/>
          <w:szCs w:val="24"/>
        </w:rPr>
        <w:tab/>
      </w:r>
      <w:r w:rsidRPr="00477C27">
        <w:rPr>
          <w:rFonts w:asciiTheme="minorHAnsi" w:hAnsiTheme="minorHAnsi" w:cs="Arial"/>
          <w:szCs w:val="24"/>
        </w:rPr>
        <w:t>akcesoria</w:t>
      </w:r>
      <w:r w:rsidR="006D7191">
        <w:rPr>
          <w:rFonts w:asciiTheme="minorHAnsi" w:hAnsiTheme="minorHAnsi" w:cs="Arial"/>
          <w:szCs w:val="24"/>
        </w:rPr>
        <w:t>/wyposażenie dodatkowe</w:t>
      </w:r>
      <w:r w:rsidRPr="00477C27">
        <w:rPr>
          <w:rFonts w:asciiTheme="minorHAnsi" w:hAnsiTheme="minorHAnsi" w:cs="Arial"/>
          <w:szCs w:val="24"/>
        </w:rPr>
        <w:t xml:space="preserve"> – </w:t>
      </w:r>
      <w:r w:rsidR="00FA4D45">
        <w:rPr>
          <w:rFonts w:asciiTheme="minorHAnsi" w:hAnsiTheme="minorHAnsi" w:cs="Arial"/>
          <w:szCs w:val="24"/>
        </w:rPr>
        <w:t xml:space="preserve">osprzęt: koła zapasowe, opony, kliny pod koła, klucz do kół, przewód do pompowania kół z manometrem, apteczka, gaśnica proszkowa, </w:t>
      </w:r>
      <w:r w:rsidR="00E42076">
        <w:rPr>
          <w:rFonts w:asciiTheme="minorHAnsi" w:hAnsiTheme="minorHAnsi" w:cs="Arial"/>
          <w:szCs w:val="24"/>
        </w:rPr>
        <w:t xml:space="preserve">trójkąty ostrzegawcze, rolety szyby dachowej i tylnej, urządzenia zapisujące </w:t>
      </w:r>
      <w:r w:rsidR="00600060">
        <w:rPr>
          <w:rFonts w:asciiTheme="minorHAnsi" w:hAnsiTheme="minorHAnsi" w:cs="Arial"/>
          <w:szCs w:val="24"/>
        </w:rPr>
        <w:t xml:space="preserve">dane </w:t>
      </w:r>
      <w:r w:rsidR="00B0095B">
        <w:rPr>
          <w:rFonts w:asciiTheme="minorHAnsi" w:hAnsiTheme="minorHAnsi" w:cs="Arial"/>
          <w:szCs w:val="24"/>
        </w:rPr>
        <w:br/>
      </w:r>
      <w:r w:rsidR="00600060">
        <w:rPr>
          <w:rFonts w:asciiTheme="minorHAnsi" w:hAnsiTheme="minorHAnsi" w:cs="Arial"/>
          <w:szCs w:val="24"/>
        </w:rPr>
        <w:t xml:space="preserve">o wykorzystaniu i obsłudze wozu kontenerowego, czytniki kart, waga </w:t>
      </w:r>
      <w:r w:rsidR="00720AA7">
        <w:rPr>
          <w:rFonts w:asciiTheme="minorHAnsi" w:hAnsiTheme="minorHAnsi" w:cs="Arial"/>
          <w:szCs w:val="24"/>
        </w:rPr>
        <w:t xml:space="preserve">o parametrach </w:t>
      </w:r>
      <w:r w:rsidR="00B0095B">
        <w:rPr>
          <w:rFonts w:asciiTheme="minorHAnsi" w:hAnsiTheme="minorHAnsi" w:cs="Arial"/>
          <w:szCs w:val="24"/>
        </w:rPr>
        <w:br/>
      </w:r>
      <w:r w:rsidR="00720AA7">
        <w:rPr>
          <w:rFonts w:asciiTheme="minorHAnsi" w:hAnsiTheme="minorHAnsi" w:cs="Arial"/>
          <w:szCs w:val="24"/>
        </w:rPr>
        <w:t>i w ilości określonej w SIWZ,</w:t>
      </w:r>
    </w:p>
    <w:p w14:paraId="545EC551" w14:textId="5A560A1F" w:rsidR="00AD4812" w:rsidRPr="00477C27" w:rsidRDefault="00AD4812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3) dostarczenie sprzętu z akcesoriami – transport, ubezpieczenie </w:t>
      </w:r>
      <w:r w:rsidR="008A7323">
        <w:rPr>
          <w:rFonts w:asciiTheme="minorHAnsi" w:hAnsiTheme="minorHAnsi" w:cs="Arial"/>
          <w:szCs w:val="24"/>
        </w:rPr>
        <w:t>sprzętu</w:t>
      </w:r>
      <w:r w:rsidR="00883813">
        <w:rPr>
          <w:rFonts w:asciiTheme="minorHAnsi" w:hAnsiTheme="minorHAnsi" w:cs="Arial"/>
          <w:szCs w:val="24"/>
        </w:rPr>
        <w:t xml:space="preserve"> i akcesoriów</w:t>
      </w:r>
      <w:r w:rsidR="008A7323">
        <w:rPr>
          <w:rFonts w:asciiTheme="minorHAnsi" w:hAnsiTheme="minorHAnsi" w:cs="Arial"/>
          <w:szCs w:val="24"/>
        </w:rPr>
        <w:t xml:space="preserve"> do czasu przeniesienia własności na Zamawiającego</w:t>
      </w:r>
      <w:r w:rsidRPr="00477C27">
        <w:rPr>
          <w:rFonts w:asciiTheme="minorHAnsi" w:hAnsiTheme="minorHAnsi" w:cs="Arial"/>
          <w:szCs w:val="24"/>
        </w:rPr>
        <w:t>, rozładunek</w:t>
      </w:r>
      <w:r w:rsidR="00B0095B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sprzętu</w:t>
      </w:r>
      <w:r w:rsidR="00883813" w:rsidRPr="00883813">
        <w:rPr>
          <w:rFonts w:asciiTheme="minorHAnsi" w:hAnsiTheme="minorHAnsi" w:cs="Arial"/>
          <w:szCs w:val="24"/>
        </w:rPr>
        <w:t xml:space="preserve"> </w:t>
      </w:r>
      <w:r w:rsidR="00883813">
        <w:rPr>
          <w:rFonts w:asciiTheme="minorHAnsi" w:hAnsiTheme="minorHAnsi" w:cs="Arial"/>
          <w:szCs w:val="24"/>
        </w:rPr>
        <w:t>i akcesoriów</w:t>
      </w:r>
      <w:r w:rsidRPr="00477C27">
        <w:rPr>
          <w:rFonts w:asciiTheme="minorHAnsi" w:hAnsiTheme="minorHAnsi" w:cs="Arial"/>
          <w:szCs w:val="24"/>
        </w:rPr>
        <w:t xml:space="preserve"> </w:t>
      </w:r>
      <w:r w:rsidR="00B0095B">
        <w:rPr>
          <w:rFonts w:asciiTheme="minorHAnsi" w:hAnsiTheme="minorHAnsi" w:cs="Arial"/>
          <w:szCs w:val="24"/>
        </w:rPr>
        <w:t>w</w:t>
      </w:r>
      <w:r w:rsidRPr="00477C27">
        <w:rPr>
          <w:rFonts w:asciiTheme="minorHAnsi" w:hAnsiTheme="minorHAnsi" w:cs="Arial"/>
          <w:szCs w:val="24"/>
        </w:rPr>
        <w:t xml:space="preserve"> miejsc</w:t>
      </w:r>
      <w:r w:rsidR="00B0095B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 wskazan</w:t>
      </w:r>
      <w:r w:rsidR="00B0095B">
        <w:rPr>
          <w:rFonts w:asciiTheme="minorHAnsi" w:hAnsiTheme="minorHAnsi" w:cs="Arial"/>
          <w:szCs w:val="24"/>
        </w:rPr>
        <w:t xml:space="preserve">ym </w:t>
      </w:r>
      <w:r w:rsidRPr="00477C27">
        <w:rPr>
          <w:rFonts w:asciiTheme="minorHAnsi" w:hAnsiTheme="minorHAnsi" w:cs="Arial"/>
          <w:szCs w:val="24"/>
        </w:rPr>
        <w:t>przez Zamawiającego</w:t>
      </w:r>
      <w:r w:rsidR="00B0095B">
        <w:rPr>
          <w:rFonts w:asciiTheme="minorHAnsi" w:hAnsiTheme="minorHAnsi" w:cs="Arial"/>
          <w:szCs w:val="24"/>
        </w:rPr>
        <w:t>, wszelkie</w:t>
      </w:r>
      <w:r w:rsidRPr="00477C27">
        <w:rPr>
          <w:rFonts w:asciiTheme="minorHAnsi" w:hAnsiTheme="minorHAnsi" w:cs="Arial"/>
          <w:szCs w:val="24"/>
        </w:rPr>
        <w:t xml:space="preserve"> </w:t>
      </w:r>
      <w:r w:rsidR="00B0095B">
        <w:rPr>
          <w:rFonts w:asciiTheme="minorHAnsi" w:hAnsiTheme="minorHAnsi" w:cs="Arial"/>
          <w:szCs w:val="24"/>
        </w:rPr>
        <w:t>opłaty celne,</w:t>
      </w:r>
      <w:r w:rsidR="00B0095B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– na koszt</w:t>
      </w:r>
      <w:r w:rsidR="00936A0E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i ryzyko Wykonawcy,</w:t>
      </w:r>
    </w:p>
    <w:p w14:paraId="52C49A2D" w14:textId="635CAA7B" w:rsidR="00936A0E" w:rsidRPr="00477C27" w:rsidRDefault="00936A0E" w:rsidP="0073351E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 4) odbiór ilościowy – stwierdzenie zgodności ilościowej oraz zgodności modelu sprzętu </w:t>
      </w:r>
      <w:r w:rsidR="00883813">
        <w:rPr>
          <w:rFonts w:asciiTheme="minorHAnsi" w:hAnsiTheme="minorHAnsi" w:cs="Arial"/>
          <w:szCs w:val="24"/>
        </w:rPr>
        <w:t>i akcesoriów</w:t>
      </w:r>
      <w:r w:rsidRPr="00477C27">
        <w:rPr>
          <w:rFonts w:asciiTheme="minorHAnsi" w:hAnsiTheme="minorHAnsi" w:cs="Arial"/>
          <w:szCs w:val="24"/>
        </w:rPr>
        <w:t xml:space="preserve"> z modelem wskazanym </w:t>
      </w:r>
      <w:r w:rsidR="00720AA7">
        <w:rPr>
          <w:rFonts w:asciiTheme="minorHAnsi" w:hAnsiTheme="minorHAnsi" w:cs="Arial"/>
          <w:szCs w:val="24"/>
        </w:rPr>
        <w:t xml:space="preserve">przez </w:t>
      </w:r>
      <w:r w:rsidR="00720AA7" w:rsidRPr="00477C27">
        <w:rPr>
          <w:rFonts w:asciiTheme="minorHAnsi" w:hAnsiTheme="minorHAnsi" w:cs="Arial"/>
          <w:szCs w:val="24"/>
        </w:rPr>
        <w:t>Wykonawc</w:t>
      </w:r>
      <w:r w:rsidR="00720AA7">
        <w:rPr>
          <w:rFonts w:asciiTheme="minorHAnsi" w:hAnsiTheme="minorHAnsi" w:cs="Arial"/>
          <w:szCs w:val="24"/>
        </w:rPr>
        <w:t>ę</w:t>
      </w:r>
      <w:r w:rsidR="00720AA7" w:rsidRP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w formularzu ofertowym, w tym ilości elementów każdego ze sprzętów</w:t>
      </w:r>
      <w:r w:rsidR="00720AA7">
        <w:rPr>
          <w:rFonts w:asciiTheme="minorHAnsi" w:hAnsiTheme="minorHAnsi" w:cs="Arial"/>
          <w:szCs w:val="24"/>
        </w:rPr>
        <w:t xml:space="preserve"> i wyposażenia dodatkowego</w:t>
      </w:r>
      <w:r w:rsidRPr="00477C27">
        <w:rPr>
          <w:rFonts w:asciiTheme="minorHAnsi" w:hAnsiTheme="minorHAnsi" w:cs="Arial"/>
          <w:szCs w:val="24"/>
        </w:rPr>
        <w:t xml:space="preserve"> </w:t>
      </w:r>
      <w:r w:rsidR="00720AA7">
        <w:rPr>
          <w:rFonts w:asciiTheme="minorHAnsi" w:hAnsiTheme="minorHAnsi" w:cs="Arial"/>
          <w:szCs w:val="24"/>
        </w:rPr>
        <w:br/>
      </w:r>
      <w:r w:rsidRPr="00477C27">
        <w:rPr>
          <w:rFonts w:asciiTheme="minorHAnsi" w:hAnsiTheme="minorHAnsi" w:cs="Arial"/>
          <w:szCs w:val="24"/>
        </w:rPr>
        <w:t>oraz dostarczenie sprzętu</w:t>
      </w:r>
      <w:r w:rsidR="00883813" w:rsidRPr="00883813">
        <w:rPr>
          <w:rFonts w:asciiTheme="minorHAnsi" w:hAnsiTheme="minorHAnsi" w:cs="Arial"/>
          <w:szCs w:val="24"/>
        </w:rPr>
        <w:t xml:space="preserve"> </w:t>
      </w:r>
      <w:r w:rsidR="00883813">
        <w:rPr>
          <w:rFonts w:asciiTheme="minorHAnsi" w:hAnsiTheme="minorHAnsi" w:cs="Arial"/>
          <w:szCs w:val="24"/>
        </w:rPr>
        <w:t>i akcesoriów</w:t>
      </w:r>
      <w:r w:rsidRPr="00477C27">
        <w:rPr>
          <w:rFonts w:asciiTheme="minorHAnsi" w:hAnsiTheme="minorHAnsi" w:cs="Arial"/>
          <w:szCs w:val="24"/>
        </w:rPr>
        <w:t xml:space="preserve"> jako całości,</w:t>
      </w:r>
      <w:r w:rsidR="00477C27">
        <w:rPr>
          <w:rFonts w:asciiTheme="minorHAnsi" w:hAnsiTheme="minorHAnsi" w:cs="Arial"/>
          <w:szCs w:val="24"/>
        </w:rPr>
        <w:t xml:space="preserve"> </w:t>
      </w:r>
      <w:r w:rsidRPr="00477C27">
        <w:rPr>
          <w:rFonts w:asciiTheme="minorHAnsi" w:hAnsiTheme="minorHAnsi" w:cs="Arial"/>
          <w:szCs w:val="24"/>
        </w:rPr>
        <w:t>z postanowieniami</w:t>
      </w:r>
      <w:r w:rsidR="00720AA7">
        <w:rPr>
          <w:rFonts w:asciiTheme="minorHAnsi" w:hAnsiTheme="minorHAnsi" w:cs="Arial"/>
          <w:szCs w:val="24"/>
        </w:rPr>
        <w:t xml:space="preserve">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</w:t>
      </w:r>
    </w:p>
    <w:p w14:paraId="65A838E1" w14:textId="5B1B21FB" w:rsidR="00AD4812" w:rsidRPr="00477C27" w:rsidRDefault="00936A0E" w:rsidP="00065302">
      <w:pPr>
        <w:ind w:left="709" w:hanging="567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    5) odbiór jakościowy – stwierdzenie zgodności jakościowej, w tym jakości elementów</w:t>
      </w:r>
      <w:r w:rsidR="00477C27">
        <w:rPr>
          <w:rFonts w:asciiTheme="minorHAnsi" w:hAnsiTheme="minorHAnsi" w:cs="Arial"/>
          <w:szCs w:val="24"/>
        </w:rPr>
        <w:t xml:space="preserve"> kompletu każdego ze sprzętów</w:t>
      </w:r>
      <w:r w:rsidR="00720AA7">
        <w:rPr>
          <w:rFonts w:asciiTheme="minorHAnsi" w:hAnsiTheme="minorHAnsi" w:cs="Arial"/>
          <w:szCs w:val="24"/>
        </w:rPr>
        <w:t xml:space="preserve"> i wyposażenia dodatkowego</w:t>
      </w:r>
      <w:r w:rsidRPr="00477C27">
        <w:rPr>
          <w:rFonts w:asciiTheme="minorHAnsi" w:hAnsiTheme="minorHAnsi" w:cs="Arial"/>
          <w:szCs w:val="24"/>
        </w:rPr>
        <w:t>, dostarczonego sprzętu</w:t>
      </w:r>
      <w:r w:rsidR="00883813" w:rsidRPr="00883813">
        <w:rPr>
          <w:rFonts w:asciiTheme="minorHAnsi" w:hAnsiTheme="minorHAnsi" w:cs="Arial"/>
          <w:szCs w:val="24"/>
        </w:rPr>
        <w:t xml:space="preserve"> </w:t>
      </w:r>
      <w:r w:rsidR="00883813">
        <w:rPr>
          <w:rFonts w:asciiTheme="minorHAnsi" w:hAnsiTheme="minorHAnsi" w:cs="Arial"/>
          <w:szCs w:val="24"/>
        </w:rPr>
        <w:t>i akcesoriów</w:t>
      </w:r>
      <w:r w:rsidRPr="00477C27">
        <w:rPr>
          <w:rFonts w:asciiTheme="minorHAnsi" w:hAnsiTheme="minorHAnsi" w:cs="Arial"/>
          <w:szCs w:val="24"/>
        </w:rPr>
        <w:t xml:space="preserve"> jako całości, z postanowieniami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 z uwzględnieniem odpowiedniej konfiguracji i wyposażenia sprzętu.</w:t>
      </w:r>
    </w:p>
    <w:p w14:paraId="019AF32C" w14:textId="77777777" w:rsidR="0049315D" w:rsidRPr="00477C27" w:rsidRDefault="0049315D" w:rsidP="00FE2E16">
      <w:pPr>
        <w:jc w:val="both"/>
        <w:rPr>
          <w:rFonts w:asciiTheme="minorHAnsi" w:hAnsiTheme="minorHAnsi" w:cs="Arial"/>
          <w:szCs w:val="24"/>
          <w:lang w:eastAsia="ar-SA"/>
        </w:rPr>
      </w:pPr>
    </w:p>
    <w:p w14:paraId="306F93E3" w14:textId="77777777" w:rsidR="00A1676F" w:rsidRPr="00477C27" w:rsidRDefault="00B31922" w:rsidP="00FE2E16">
      <w:pPr>
        <w:jc w:val="center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b/>
          <w:szCs w:val="24"/>
        </w:rPr>
        <w:t xml:space="preserve">§ </w:t>
      </w:r>
      <w:r w:rsidR="005A79DE" w:rsidRPr="00477C27">
        <w:rPr>
          <w:rFonts w:asciiTheme="minorHAnsi" w:hAnsiTheme="minorHAnsi" w:cs="Arial"/>
          <w:b/>
          <w:szCs w:val="24"/>
        </w:rPr>
        <w:t>2</w:t>
      </w:r>
      <w:r w:rsidRPr="00477C27">
        <w:rPr>
          <w:rFonts w:asciiTheme="minorHAnsi" w:hAnsiTheme="minorHAnsi" w:cs="Arial"/>
          <w:b/>
          <w:szCs w:val="24"/>
        </w:rPr>
        <w:t xml:space="preserve"> </w:t>
      </w:r>
      <w:r w:rsidR="00A1676F" w:rsidRPr="00477C27">
        <w:rPr>
          <w:rFonts w:asciiTheme="minorHAnsi" w:hAnsiTheme="minorHAnsi" w:cs="Arial"/>
          <w:b/>
          <w:szCs w:val="24"/>
        </w:rPr>
        <w:t>TERMIN WYKONANIA UMOWY</w:t>
      </w:r>
    </w:p>
    <w:p w14:paraId="43892815" w14:textId="77777777" w:rsidR="00A1676F" w:rsidRPr="00477C27" w:rsidRDefault="00A1676F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7FD390F1" w14:textId="5AB58F47" w:rsidR="00817152" w:rsidRPr="00477C27" w:rsidRDefault="00A1676F" w:rsidP="00E637D1">
      <w:pPr>
        <w:numPr>
          <w:ilvl w:val="0"/>
          <w:numId w:val="15"/>
        </w:numPr>
        <w:jc w:val="both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Dostawę określoną w § 1 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mowy, Wykonawca zobowiązany jest zrealizować  </w:t>
      </w:r>
      <w:r w:rsidRPr="00477C27">
        <w:rPr>
          <w:rFonts w:asciiTheme="minorHAnsi" w:hAnsiTheme="minorHAnsi" w:cs="Arial"/>
          <w:szCs w:val="24"/>
        </w:rPr>
        <w:br/>
        <w:t xml:space="preserve">i zakończyć w terminie </w:t>
      </w:r>
      <w:r w:rsidR="00623DAA" w:rsidRPr="00477C27">
        <w:rPr>
          <w:rFonts w:asciiTheme="minorHAnsi" w:hAnsiTheme="minorHAnsi" w:cs="Arial"/>
          <w:szCs w:val="24"/>
        </w:rPr>
        <w:t>…………………………………………………………</w:t>
      </w:r>
      <w:r w:rsidR="00372377" w:rsidRPr="00477C27">
        <w:rPr>
          <w:rFonts w:asciiTheme="minorHAnsi" w:hAnsiTheme="minorHAnsi" w:cs="Arial"/>
          <w:szCs w:val="24"/>
        </w:rPr>
        <w:t xml:space="preserve"> od </w:t>
      </w:r>
      <w:r w:rsidR="00DC6955" w:rsidRPr="00477C27">
        <w:rPr>
          <w:rFonts w:asciiTheme="minorHAnsi" w:hAnsiTheme="minorHAnsi" w:cs="Arial"/>
          <w:szCs w:val="24"/>
        </w:rPr>
        <w:t>daty</w:t>
      </w:r>
      <w:r w:rsidR="00372377" w:rsidRPr="00477C27">
        <w:rPr>
          <w:rFonts w:asciiTheme="minorHAnsi" w:hAnsiTheme="minorHAnsi" w:cs="Arial"/>
          <w:szCs w:val="24"/>
        </w:rPr>
        <w:t xml:space="preserve"> </w:t>
      </w:r>
      <w:r w:rsidR="00CF1069">
        <w:rPr>
          <w:rFonts w:asciiTheme="minorHAnsi" w:hAnsiTheme="minorHAnsi" w:cs="Arial"/>
          <w:szCs w:val="24"/>
        </w:rPr>
        <w:t>zawarcia</w:t>
      </w:r>
      <w:r w:rsidR="00372377" w:rsidRPr="00477C27">
        <w:rPr>
          <w:rFonts w:asciiTheme="minorHAnsi" w:hAnsiTheme="minorHAnsi" w:cs="Arial"/>
          <w:szCs w:val="24"/>
        </w:rPr>
        <w:t xml:space="preserve"> </w:t>
      </w:r>
      <w:r w:rsidR="00AB18F3">
        <w:rPr>
          <w:rFonts w:asciiTheme="minorHAnsi" w:hAnsiTheme="minorHAnsi" w:cs="Arial"/>
          <w:szCs w:val="24"/>
        </w:rPr>
        <w:t>U</w:t>
      </w:r>
      <w:r w:rsidR="00372377" w:rsidRPr="00477C27">
        <w:rPr>
          <w:rFonts w:asciiTheme="minorHAnsi" w:hAnsiTheme="minorHAnsi" w:cs="Arial"/>
          <w:szCs w:val="24"/>
        </w:rPr>
        <w:t>mowy</w:t>
      </w:r>
      <w:r w:rsidR="00E20887" w:rsidRPr="00477C27">
        <w:rPr>
          <w:rFonts w:asciiTheme="minorHAnsi" w:hAnsiTheme="minorHAnsi" w:cs="Arial"/>
          <w:szCs w:val="24"/>
        </w:rPr>
        <w:t xml:space="preserve">. </w:t>
      </w:r>
    </w:p>
    <w:p w14:paraId="726C77DE" w14:textId="77777777" w:rsidR="00810801" w:rsidRPr="00477C27" w:rsidRDefault="00810801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463F657A" w14:textId="77777777" w:rsidR="00A1676F" w:rsidRPr="00477C27" w:rsidRDefault="005A79DE" w:rsidP="00FE2E16">
      <w:pPr>
        <w:tabs>
          <w:tab w:val="left" w:pos="420"/>
        </w:tabs>
        <w:ind w:left="420" w:hanging="420"/>
        <w:jc w:val="center"/>
        <w:rPr>
          <w:rFonts w:asciiTheme="minorHAnsi" w:hAnsiTheme="minorHAnsi" w:cs="Arial"/>
          <w:b/>
          <w:szCs w:val="24"/>
        </w:rPr>
      </w:pPr>
      <w:r w:rsidRPr="00477C27">
        <w:rPr>
          <w:rFonts w:asciiTheme="minorHAnsi" w:hAnsiTheme="minorHAnsi" w:cs="Arial"/>
          <w:b/>
          <w:szCs w:val="24"/>
        </w:rPr>
        <w:t>§ 3</w:t>
      </w:r>
      <w:r w:rsidR="00B31922" w:rsidRPr="00477C27">
        <w:rPr>
          <w:rFonts w:asciiTheme="minorHAnsi" w:hAnsiTheme="minorHAnsi" w:cs="Arial"/>
          <w:b/>
          <w:szCs w:val="24"/>
        </w:rPr>
        <w:t xml:space="preserve"> </w:t>
      </w:r>
      <w:r w:rsidR="00A1676F" w:rsidRPr="00477C27">
        <w:rPr>
          <w:rFonts w:asciiTheme="minorHAnsi" w:hAnsiTheme="minorHAnsi" w:cs="Arial"/>
          <w:b/>
          <w:szCs w:val="24"/>
        </w:rPr>
        <w:t>WARTOŚĆ UMOWY</w:t>
      </w:r>
    </w:p>
    <w:p w14:paraId="0924CD78" w14:textId="77777777" w:rsidR="00A1676F" w:rsidRPr="00477C27" w:rsidRDefault="00A1676F" w:rsidP="00FE2E16">
      <w:pPr>
        <w:tabs>
          <w:tab w:val="left" w:pos="420"/>
        </w:tabs>
        <w:ind w:left="420" w:hanging="420"/>
        <w:jc w:val="both"/>
        <w:rPr>
          <w:rFonts w:asciiTheme="minorHAnsi" w:hAnsiTheme="minorHAnsi" w:cs="Arial"/>
          <w:b/>
          <w:szCs w:val="24"/>
        </w:rPr>
      </w:pPr>
    </w:p>
    <w:p w14:paraId="67A10F46" w14:textId="77777777" w:rsidR="004E2E09" w:rsidRPr="0086570A" w:rsidRDefault="004E2E09" w:rsidP="004E2E09">
      <w:pPr>
        <w:numPr>
          <w:ilvl w:val="0"/>
          <w:numId w:val="4"/>
        </w:numPr>
        <w:ind w:left="426"/>
        <w:jc w:val="both"/>
        <w:rPr>
          <w:rFonts w:asciiTheme="minorHAnsi" w:eastAsia="Arial" w:hAnsiTheme="minorHAnsi" w:cstheme="minorHAnsi"/>
          <w:szCs w:val="24"/>
          <w:lang w:eastAsia="ar-SA"/>
        </w:rPr>
      </w:pPr>
      <w:bookmarkStart w:id="5" w:name="_Hlk57968928"/>
      <w:r w:rsidRPr="0086570A">
        <w:rPr>
          <w:rFonts w:asciiTheme="minorHAnsi" w:eastAsia="Lucida Sans Unicode" w:hAnsiTheme="minorHAnsi" w:cstheme="minorHAnsi"/>
        </w:rPr>
        <w:lastRenderedPageBreak/>
        <w:t>Wykonawcy za wykonanie przedmiotu umowy zgodnie ze złożoną ofertą przysługuje wynagrodzenie</w:t>
      </w:r>
      <w:r w:rsidRPr="0086570A">
        <w:rPr>
          <w:rFonts w:asciiTheme="minorHAnsi" w:hAnsiTheme="minorHAnsi" w:cstheme="minorHAnsi"/>
        </w:rPr>
        <w:t xml:space="preserve"> w wysokości:</w:t>
      </w:r>
    </w:p>
    <w:p w14:paraId="28D3E1B9" w14:textId="77777777" w:rsidR="004E2E09" w:rsidRPr="0086570A" w:rsidRDefault="004E2E09" w:rsidP="004E2E09">
      <w:pPr>
        <w:ind w:left="426"/>
        <w:jc w:val="both"/>
        <w:rPr>
          <w:rFonts w:asciiTheme="minorHAnsi" w:eastAsia="Arial" w:hAnsiTheme="minorHAnsi" w:cstheme="minorHAnsi"/>
          <w:szCs w:val="24"/>
          <w:lang w:eastAsia="ar-SA"/>
        </w:rPr>
      </w:pPr>
      <w:r w:rsidRPr="0086570A">
        <w:rPr>
          <w:rFonts w:asciiTheme="minorHAnsi" w:hAnsiTheme="minorHAnsi" w:cstheme="minorHAnsi"/>
          <w:szCs w:val="24"/>
        </w:rPr>
        <w:t xml:space="preserve">netto ……………………… </w:t>
      </w:r>
      <w:r w:rsidRPr="0086570A">
        <w:rPr>
          <w:rFonts w:asciiTheme="minorHAnsi" w:hAnsiTheme="minorHAnsi" w:cstheme="minorHAnsi"/>
          <w:szCs w:val="24"/>
          <w:lang w:eastAsia="ar-SA"/>
        </w:rPr>
        <w:t>(słownie:……………………………………………),</w:t>
      </w:r>
    </w:p>
    <w:p w14:paraId="423A4221" w14:textId="2E3C3228" w:rsidR="00976F4A" w:rsidRPr="00477C27" w:rsidRDefault="004E2E09" w:rsidP="00E83775">
      <w:pPr>
        <w:tabs>
          <w:tab w:val="num" w:pos="425"/>
        </w:tabs>
        <w:ind w:left="360" w:hanging="425"/>
        <w:jc w:val="both"/>
        <w:rPr>
          <w:rFonts w:asciiTheme="minorHAnsi" w:hAnsiTheme="minorHAnsi" w:cs="Arial"/>
          <w:szCs w:val="24"/>
          <w:lang w:eastAsia="ar-SA"/>
        </w:rPr>
      </w:pPr>
      <w:r w:rsidRPr="0086570A">
        <w:rPr>
          <w:rFonts w:asciiTheme="minorHAnsi" w:eastAsia="Arial" w:hAnsiTheme="minorHAnsi" w:cstheme="minorHAnsi"/>
          <w:szCs w:val="24"/>
          <w:lang w:eastAsia="ar-SA"/>
        </w:rPr>
        <w:t xml:space="preserve"> </w:t>
      </w:r>
      <w:r w:rsidRPr="0086570A">
        <w:rPr>
          <w:rFonts w:asciiTheme="minorHAnsi" w:eastAsia="Arial" w:hAnsiTheme="minorHAnsi" w:cstheme="minorHAnsi"/>
          <w:szCs w:val="24"/>
          <w:lang w:eastAsia="ar-SA"/>
        </w:rPr>
        <w:tab/>
      </w:r>
      <w:r w:rsidRPr="0086570A">
        <w:rPr>
          <w:rFonts w:asciiTheme="minorHAnsi" w:eastAsia="Arial" w:hAnsiTheme="minorHAnsi" w:cstheme="minorHAnsi"/>
          <w:szCs w:val="24"/>
          <w:lang w:eastAsia="ar-SA"/>
        </w:rPr>
        <w:tab/>
        <w:t xml:space="preserve">powiększonej o podatek VAT </w:t>
      </w:r>
      <w:r w:rsidRPr="0086570A">
        <w:rPr>
          <w:rFonts w:asciiTheme="minorHAnsi" w:hAnsiTheme="minorHAnsi" w:cstheme="minorHAnsi"/>
          <w:szCs w:val="24"/>
          <w:lang w:eastAsia="ar-SA"/>
        </w:rPr>
        <w:t>w wysokości zgodnej z przepisami obowiązującymi w dniu wystawienia faktury.</w:t>
      </w:r>
      <w:bookmarkEnd w:id="5"/>
    </w:p>
    <w:p w14:paraId="5007B112" w14:textId="10558F2D" w:rsidR="00976F4A" w:rsidRPr="00477C27" w:rsidRDefault="00976F4A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 w:rsidRPr="00477C27">
        <w:rPr>
          <w:rFonts w:asciiTheme="minorHAnsi" w:hAnsiTheme="minorHAnsi" w:cs="Arial"/>
          <w:lang w:eastAsia="ar-SA"/>
        </w:rPr>
        <w:t xml:space="preserve">Ceny określone przez Wykonawcę w ofercie są cenami stałymi przez cały okres realizacji </w:t>
      </w:r>
      <w:r w:rsidR="00AB18F3">
        <w:rPr>
          <w:rFonts w:asciiTheme="minorHAnsi" w:hAnsiTheme="minorHAnsi" w:cs="Arial"/>
          <w:lang w:eastAsia="ar-SA"/>
        </w:rPr>
        <w:t>U</w:t>
      </w:r>
      <w:r w:rsidRPr="00477C27">
        <w:rPr>
          <w:rFonts w:asciiTheme="minorHAnsi" w:hAnsiTheme="minorHAnsi" w:cs="Arial"/>
          <w:lang w:eastAsia="ar-SA"/>
        </w:rPr>
        <w:t xml:space="preserve">mowy. </w:t>
      </w:r>
      <w:r w:rsidR="004E2E09">
        <w:rPr>
          <w:rFonts w:asciiTheme="minorHAnsi" w:hAnsiTheme="minorHAnsi" w:cs="Arial"/>
          <w:lang w:eastAsia="ar-SA"/>
        </w:rPr>
        <w:t>Wynagrodzenie Wykonawcy</w:t>
      </w:r>
      <w:r w:rsidR="004E2E09" w:rsidRPr="00477C27">
        <w:rPr>
          <w:rFonts w:asciiTheme="minorHAnsi" w:hAnsiTheme="minorHAnsi" w:cs="Arial"/>
          <w:lang w:eastAsia="ar-SA"/>
        </w:rPr>
        <w:t xml:space="preserve"> </w:t>
      </w:r>
      <w:r w:rsidRPr="00477C27">
        <w:rPr>
          <w:rFonts w:asciiTheme="minorHAnsi" w:hAnsiTheme="minorHAnsi" w:cs="Arial"/>
          <w:lang w:eastAsia="ar-SA"/>
        </w:rPr>
        <w:t xml:space="preserve">może ulec zmianie </w:t>
      </w:r>
      <w:r w:rsidR="00CC55BA" w:rsidRPr="00CC55BA">
        <w:rPr>
          <w:rFonts w:asciiTheme="minorHAnsi" w:hAnsiTheme="minorHAnsi" w:cs="Arial"/>
          <w:lang w:eastAsia="ar-SA"/>
        </w:rPr>
        <w:t xml:space="preserve">jedynie w przypadku zmiany </w:t>
      </w:r>
      <w:r w:rsidRPr="00477C27">
        <w:rPr>
          <w:rFonts w:asciiTheme="minorHAnsi" w:hAnsiTheme="minorHAnsi" w:cs="Arial"/>
          <w:lang w:eastAsia="ar-SA"/>
        </w:rPr>
        <w:t>obowiązujących stawek podatkowych.</w:t>
      </w:r>
    </w:p>
    <w:p w14:paraId="5220EB83" w14:textId="4C075C73" w:rsidR="00A1676F" w:rsidRPr="00477C27" w:rsidRDefault="00976F4A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 w:rsidRPr="00477C27">
        <w:rPr>
          <w:rFonts w:asciiTheme="minorHAnsi" w:hAnsiTheme="minorHAnsi" w:cs="Arial"/>
          <w:lang w:eastAsia="ar-SA"/>
        </w:rPr>
        <w:t xml:space="preserve">Rozliczenie między Wykonawcą a Zamawiającym będą dokonywane </w:t>
      </w:r>
      <w:r w:rsidR="00F60266" w:rsidRPr="00477C27">
        <w:rPr>
          <w:rFonts w:asciiTheme="minorHAnsi" w:hAnsiTheme="minorHAnsi" w:cs="Arial"/>
          <w:lang w:eastAsia="ar-SA"/>
        </w:rPr>
        <w:t>w polskich złotych (PLN).</w:t>
      </w:r>
    </w:p>
    <w:p w14:paraId="53F7D09D" w14:textId="05D660E5" w:rsidR="00BC1286" w:rsidRPr="00477C27" w:rsidRDefault="00204AA2" w:rsidP="001B70EA">
      <w:pPr>
        <w:pStyle w:val="Akapitzlist"/>
        <w:numPr>
          <w:ilvl w:val="0"/>
          <w:numId w:val="15"/>
        </w:numPr>
        <w:tabs>
          <w:tab w:val="num" w:pos="425"/>
        </w:tabs>
        <w:ind w:hanging="425"/>
        <w:jc w:val="both"/>
        <w:rPr>
          <w:rFonts w:asciiTheme="minorHAnsi" w:hAnsiTheme="minorHAnsi" w:cs="Arial"/>
          <w:lang w:eastAsia="ar-SA"/>
        </w:rPr>
      </w:pPr>
      <w:r>
        <w:rPr>
          <w:rFonts w:asciiTheme="minorHAnsi" w:hAnsiTheme="minorHAnsi" w:cs="Arial"/>
        </w:rPr>
        <w:t>Wynagrodzenie</w:t>
      </w:r>
      <w:r w:rsidRPr="00477C2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Wykonawcy</w:t>
      </w:r>
      <w:r w:rsidRPr="00477C27">
        <w:rPr>
          <w:rFonts w:asciiTheme="minorHAnsi" w:hAnsiTheme="minorHAnsi" w:cs="Arial"/>
        </w:rPr>
        <w:t xml:space="preserve"> obejmuj</w:t>
      </w:r>
      <w:r>
        <w:rPr>
          <w:rFonts w:asciiTheme="minorHAnsi" w:hAnsiTheme="minorHAnsi" w:cs="Arial"/>
        </w:rPr>
        <w:t>e</w:t>
      </w:r>
      <w:r w:rsidR="00BC1286" w:rsidRPr="00477C27">
        <w:rPr>
          <w:rFonts w:asciiTheme="minorHAnsi" w:hAnsiTheme="minorHAnsi" w:cs="Arial"/>
        </w:rPr>
        <w:t xml:space="preserve"> wszystkie koszty związane z wykonaniem niniejszej </w:t>
      </w:r>
      <w:r w:rsidR="00AB18F3">
        <w:rPr>
          <w:rFonts w:asciiTheme="minorHAnsi" w:hAnsiTheme="minorHAnsi" w:cs="Arial"/>
        </w:rPr>
        <w:t>U</w:t>
      </w:r>
      <w:r w:rsidR="00BC1286" w:rsidRPr="00477C27">
        <w:rPr>
          <w:rFonts w:asciiTheme="minorHAnsi" w:hAnsiTheme="minorHAnsi" w:cs="Arial"/>
        </w:rPr>
        <w:t xml:space="preserve">mowy, </w:t>
      </w:r>
      <w:r w:rsidR="00552B00" w:rsidRPr="00477C27">
        <w:rPr>
          <w:rFonts w:asciiTheme="minorHAnsi" w:hAnsiTheme="minorHAnsi" w:cs="Arial"/>
        </w:rPr>
        <w:t>co oznacza, że Wykonawcy nie przysługuje w stosunku do Zamawiającego żadne dodatkowe roszczenie z tego tytułu.</w:t>
      </w:r>
    </w:p>
    <w:p w14:paraId="650AF093" w14:textId="0B5BDCCA" w:rsidR="00BC1286" w:rsidRPr="00477C27" w:rsidRDefault="00BC1286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ramach wynagrodzenia, o którym mowa w 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mowie, Wykonawca zobowiązuje się do wykonania na własny koszt w okresie obowiązywania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oraz </w:t>
      </w:r>
      <w:r w:rsidR="00CC55BA">
        <w:rPr>
          <w:rFonts w:asciiTheme="minorHAnsi" w:hAnsiTheme="minorHAnsi" w:cs="Arial"/>
          <w:szCs w:val="24"/>
        </w:rPr>
        <w:t xml:space="preserve">w </w:t>
      </w:r>
      <w:r w:rsidRPr="00477C27">
        <w:rPr>
          <w:rFonts w:asciiTheme="minorHAnsi" w:hAnsiTheme="minorHAnsi" w:cs="Arial"/>
          <w:szCs w:val="24"/>
        </w:rPr>
        <w:t>okresie gwarancji obowiązkowych przeglądów i serwisów, jeżeli są one wymagane dla zachowania gwarancji</w:t>
      </w:r>
      <w:r w:rsidR="00204AA2" w:rsidRPr="00204AA2">
        <w:rPr>
          <w:rFonts w:asciiTheme="minorHAnsi" w:hAnsiTheme="minorHAnsi" w:cs="Arial"/>
          <w:szCs w:val="24"/>
        </w:rPr>
        <w:t xml:space="preserve"> </w:t>
      </w:r>
      <w:r w:rsidR="00204AA2">
        <w:rPr>
          <w:rFonts w:asciiTheme="minorHAnsi" w:hAnsiTheme="minorHAnsi" w:cs="Arial"/>
          <w:szCs w:val="24"/>
        </w:rPr>
        <w:t>w tym gwarancji producenta</w:t>
      </w:r>
      <w:r w:rsidRPr="00477C27">
        <w:rPr>
          <w:rFonts w:asciiTheme="minorHAnsi" w:hAnsiTheme="minorHAnsi" w:cs="Arial"/>
          <w:szCs w:val="24"/>
        </w:rPr>
        <w:t>.</w:t>
      </w:r>
    </w:p>
    <w:p w14:paraId="6FBC1390" w14:textId="7CA7F0B7" w:rsidR="004824AE" w:rsidRPr="00477C27" w:rsidRDefault="00BC1286" w:rsidP="001B70EA">
      <w:pPr>
        <w:pStyle w:val="Akapitzlist"/>
        <w:numPr>
          <w:ilvl w:val="0"/>
          <w:numId w:val="15"/>
        </w:numPr>
        <w:shd w:val="clear" w:color="auto" w:fill="FFFFFF"/>
        <w:tabs>
          <w:tab w:val="num" w:pos="425"/>
        </w:tabs>
        <w:ind w:hanging="425"/>
        <w:jc w:val="both"/>
        <w:rPr>
          <w:rFonts w:asciiTheme="minorHAnsi" w:eastAsia="Arial" w:hAnsiTheme="minorHAnsi" w:cs="Arial"/>
        </w:rPr>
      </w:pPr>
      <w:r w:rsidRPr="00477C27">
        <w:rPr>
          <w:rFonts w:asciiTheme="minorHAnsi" w:hAnsiTheme="minorHAnsi" w:cs="Arial"/>
        </w:rPr>
        <w:t>Podstawą wystawienia faktury będzie podpisan</w:t>
      </w:r>
      <w:r w:rsidR="004824AE" w:rsidRPr="00477C27">
        <w:rPr>
          <w:rFonts w:asciiTheme="minorHAnsi" w:hAnsiTheme="minorHAnsi" w:cs="Arial"/>
        </w:rPr>
        <w:t>y</w:t>
      </w:r>
      <w:r w:rsidRPr="00477C27">
        <w:rPr>
          <w:rFonts w:asciiTheme="minorHAnsi" w:hAnsiTheme="minorHAnsi" w:cs="Arial"/>
        </w:rPr>
        <w:t xml:space="preserve"> przez Zamawiającego </w:t>
      </w:r>
      <w:r w:rsidR="004824AE" w:rsidRPr="00477C27">
        <w:rPr>
          <w:rFonts w:asciiTheme="minorHAnsi" w:eastAsia="Arial" w:hAnsiTheme="minorHAnsi" w:cs="Arial"/>
        </w:rPr>
        <w:t xml:space="preserve">protokół </w:t>
      </w:r>
      <w:r w:rsidR="009F06C4" w:rsidRPr="00477C27">
        <w:rPr>
          <w:rFonts w:asciiTheme="minorHAnsi" w:eastAsia="Arial" w:hAnsiTheme="minorHAnsi" w:cs="Arial"/>
        </w:rPr>
        <w:t>odbioru ilościowego i</w:t>
      </w:r>
      <w:r w:rsidR="00204AA2">
        <w:rPr>
          <w:rFonts w:asciiTheme="minorHAnsi" w:eastAsia="Arial" w:hAnsiTheme="minorHAnsi" w:cs="Arial"/>
        </w:rPr>
        <w:t xml:space="preserve"> </w:t>
      </w:r>
      <w:r w:rsidR="00204AA2" w:rsidRPr="00477C27">
        <w:rPr>
          <w:rFonts w:asciiTheme="minorHAnsi" w:eastAsia="Arial" w:hAnsiTheme="minorHAnsi" w:cs="Arial"/>
        </w:rPr>
        <w:t>protokół odbioru</w:t>
      </w:r>
      <w:r w:rsidR="009F06C4" w:rsidRPr="00477C27">
        <w:rPr>
          <w:rFonts w:asciiTheme="minorHAnsi" w:eastAsia="Arial" w:hAnsiTheme="minorHAnsi" w:cs="Arial"/>
        </w:rPr>
        <w:t xml:space="preserve"> jakościowego.</w:t>
      </w:r>
    </w:p>
    <w:p w14:paraId="1D476530" w14:textId="5B4DDEA0" w:rsidR="00BC1286" w:rsidRPr="00065302" w:rsidRDefault="00BC1286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Faktura będzie płatna przelewem w terminie </w:t>
      </w:r>
      <w:r w:rsidR="00065302" w:rsidRPr="00065302">
        <w:rPr>
          <w:rFonts w:asciiTheme="minorHAnsi" w:hAnsiTheme="minorHAnsi" w:cs="Arial"/>
          <w:szCs w:val="24"/>
        </w:rPr>
        <w:t>30</w:t>
      </w:r>
      <w:r w:rsidRPr="00065302">
        <w:rPr>
          <w:rFonts w:asciiTheme="minorHAnsi" w:hAnsiTheme="minorHAnsi" w:cs="Arial"/>
          <w:szCs w:val="24"/>
        </w:rPr>
        <w:t xml:space="preserve"> dni od daty otrzymania przez Zamawiającego prawidłowo wystawionej faktury.</w:t>
      </w:r>
      <w:r w:rsidR="009A5CAD">
        <w:rPr>
          <w:rFonts w:asciiTheme="minorHAnsi" w:hAnsiTheme="minorHAnsi" w:cs="Arial"/>
          <w:szCs w:val="24"/>
        </w:rPr>
        <w:t xml:space="preserve"> Za dzień dokonania zapłaty uważać się będzie dzień obciążenia rachunku bankowego Zamawiającego.</w:t>
      </w:r>
    </w:p>
    <w:p w14:paraId="03EA4125" w14:textId="77777777" w:rsidR="00065302" w:rsidRPr="00065302" w:rsidRDefault="00065302" w:rsidP="001B70EA">
      <w:pPr>
        <w:pStyle w:val="Tekstpodstawowy"/>
        <w:widowControl/>
        <w:numPr>
          <w:ilvl w:val="0"/>
          <w:numId w:val="15"/>
        </w:numPr>
        <w:tabs>
          <w:tab w:val="num" w:pos="425"/>
        </w:tabs>
        <w:suppressAutoHyphens w:val="0"/>
        <w:overflowPunct/>
        <w:autoSpaceDE/>
        <w:ind w:hanging="425"/>
        <w:textAlignment w:val="auto"/>
        <w:rPr>
          <w:rFonts w:ascii="Calibri" w:hAnsi="Calibri"/>
          <w:szCs w:val="24"/>
        </w:rPr>
      </w:pPr>
      <w:r w:rsidRPr="00065302">
        <w:rPr>
          <w:rFonts w:ascii="Calibri" w:hAnsi="Calibri"/>
          <w:szCs w:val="24"/>
        </w:rPr>
        <w:t xml:space="preserve">Wykonawca oświadcza, że jest podatnikiem podatku od towarów i usług VAT </w:t>
      </w:r>
      <w:r w:rsidRPr="00065302">
        <w:rPr>
          <w:rFonts w:ascii="Calibri" w:hAnsi="Calibri"/>
          <w:szCs w:val="24"/>
        </w:rPr>
        <w:br/>
        <w:t xml:space="preserve">o nr identyfikacyjnym NIP:  </w:t>
      </w:r>
      <w:r w:rsidRPr="00065302">
        <w:rPr>
          <w:rFonts w:ascii="Calibri" w:hAnsi="Calibri"/>
          <w:szCs w:val="24"/>
          <w:lang w:val="pl-PL"/>
        </w:rPr>
        <w:t>………………………………………..</w:t>
      </w:r>
    </w:p>
    <w:p w14:paraId="384F82F4" w14:textId="0E436A42" w:rsidR="00065302" w:rsidRPr="00065302" w:rsidRDefault="00065302" w:rsidP="001B70EA">
      <w:pPr>
        <w:pStyle w:val="Tekstpodstawowy"/>
        <w:widowControl/>
        <w:numPr>
          <w:ilvl w:val="0"/>
          <w:numId w:val="15"/>
        </w:numPr>
        <w:tabs>
          <w:tab w:val="num" w:pos="425"/>
        </w:tabs>
        <w:suppressAutoHyphens w:val="0"/>
        <w:overflowPunct/>
        <w:autoSpaceDE/>
        <w:ind w:hanging="425"/>
        <w:textAlignment w:val="auto"/>
        <w:rPr>
          <w:rFonts w:ascii="Calibri" w:hAnsi="Calibri"/>
          <w:szCs w:val="24"/>
        </w:rPr>
      </w:pPr>
      <w:r w:rsidRPr="00065302">
        <w:rPr>
          <w:rFonts w:ascii="Calibri" w:hAnsi="Calibri"/>
          <w:szCs w:val="24"/>
        </w:rPr>
        <w:t>Zamawiający oświadcza, że jest podatnikiem podatku od towarów i usług VAT</w:t>
      </w:r>
      <w:r w:rsidRPr="00065302">
        <w:rPr>
          <w:rFonts w:ascii="Calibri" w:hAnsi="Calibri"/>
          <w:szCs w:val="24"/>
        </w:rPr>
        <w:br/>
        <w:t>o nr identyfikacyjnym NIP: PL 955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>18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>89</w:t>
      </w:r>
      <w:r w:rsidRPr="00065302">
        <w:rPr>
          <w:rFonts w:ascii="Calibri" w:hAnsi="Calibri"/>
          <w:szCs w:val="24"/>
          <w:lang w:val="pl-PL"/>
        </w:rPr>
        <w:t>-</w:t>
      </w:r>
      <w:r w:rsidRPr="00065302">
        <w:rPr>
          <w:rFonts w:ascii="Calibri" w:hAnsi="Calibri"/>
          <w:szCs w:val="24"/>
        </w:rPr>
        <w:t xml:space="preserve">161.  </w:t>
      </w:r>
    </w:p>
    <w:p w14:paraId="09B7E736" w14:textId="00389A95" w:rsidR="00065302" w:rsidRPr="00065302" w:rsidRDefault="00065302" w:rsidP="001B70EA">
      <w:pPr>
        <w:numPr>
          <w:ilvl w:val="0"/>
          <w:numId w:val="15"/>
        </w:numPr>
        <w:tabs>
          <w:tab w:val="num" w:pos="425"/>
        </w:tabs>
        <w:autoSpaceDE w:val="0"/>
        <w:ind w:hanging="42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Należności za wykonane usługi będą płatne z rachunku bankowego Zamawiającego w Banku PKO BANK POLSKI S.A. REGIONALNY ODDZIAŁ KORPORACYJNY W SZ-NIE </w:t>
      </w:r>
      <w:r w:rsidR="0059496F">
        <w:rPr>
          <w:rFonts w:asciiTheme="minorHAnsi" w:hAnsiTheme="minorHAnsi" w:cs="Arial"/>
          <w:szCs w:val="24"/>
        </w:rPr>
        <w:br/>
      </w:r>
      <w:r w:rsidRPr="00065302">
        <w:rPr>
          <w:rFonts w:asciiTheme="minorHAnsi" w:hAnsiTheme="minorHAnsi" w:cs="Arial"/>
          <w:szCs w:val="24"/>
        </w:rPr>
        <w:t xml:space="preserve">Nr ………………………… przelewem na rachunek bankowy Wykonawcy </w:t>
      </w:r>
      <w:r w:rsidR="0059496F">
        <w:rPr>
          <w:rFonts w:asciiTheme="minorHAnsi" w:hAnsiTheme="minorHAnsi" w:cs="Arial"/>
          <w:szCs w:val="24"/>
        </w:rPr>
        <w:br/>
      </w:r>
      <w:r w:rsidRPr="00065302">
        <w:rPr>
          <w:rFonts w:asciiTheme="minorHAnsi" w:hAnsiTheme="minorHAnsi" w:cs="Arial"/>
          <w:szCs w:val="24"/>
        </w:rPr>
        <w:t>w</w:t>
      </w:r>
      <w:r w:rsidR="0059496F">
        <w:rPr>
          <w:rFonts w:asciiTheme="minorHAnsi" w:hAnsiTheme="minorHAnsi" w:cs="Arial"/>
          <w:szCs w:val="24"/>
        </w:rPr>
        <w:t xml:space="preserve"> B</w:t>
      </w:r>
      <w:r w:rsidRPr="00065302">
        <w:rPr>
          <w:rFonts w:asciiTheme="minorHAnsi" w:hAnsiTheme="minorHAnsi" w:cs="Arial"/>
          <w:szCs w:val="24"/>
        </w:rPr>
        <w:t>anku</w:t>
      </w:r>
      <w:r w:rsidR="0059496F">
        <w:rPr>
          <w:rFonts w:asciiTheme="minorHAnsi" w:hAnsiTheme="minorHAnsi" w:cs="Arial"/>
          <w:szCs w:val="24"/>
        </w:rPr>
        <w:t xml:space="preserve">  </w:t>
      </w:r>
      <w:r w:rsidRPr="00065302">
        <w:rPr>
          <w:rFonts w:asciiTheme="minorHAnsi" w:hAnsiTheme="minorHAnsi" w:cs="Arial"/>
          <w:szCs w:val="24"/>
        </w:rPr>
        <w:t xml:space="preserve"> …………………….........................................   Nr …………………………..………………., zgodny z art 96b ustęp 3 punkt 13 ustawy o  podatku od towarów i usług (tj. Dz.U. z 2020 r. poz. 106 ze zm.) i wskazany w fakturze VAT.</w:t>
      </w:r>
    </w:p>
    <w:p w14:paraId="76AC97F7" w14:textId="60491523" w:rsidR="00F60266" w:rsidRPr="00165681" w:rsidRDefault="00065302" w:rsidP="001B70EA">
      <w:pPr>
        <w:numPr>
          <w:ilvl w:val="0"/>
          <w:numId w:val="15"/>
        </w:numPr>
        <w:tabs>
          <w:tab w:val="left" w:pos="400"/>
        </w:tabs>
        <w:autoSpaceDE w:val="0"/>
        <w:ind w:hanging="405"/>
        <w:jc w:val="both"/>
        <w:rPr>
          <w:rFonts w:asciiTheme="minorHAnsi" w:hAnsiTheme="minorHAnsi" w:cs="Arial"/>
          <w:szCs w:val="24"/>
        </w:rPr>
      </w:pPr>
      <w:r w:rsidRPr="00065302">
        <w:rPr>
          <w:rFonts w:asciiTheme="minorHAnsi" w:hAnsiTheme="minorHAnsi" w:cs="Arial"/>
          <w:szCs w:val="24"/>
        </w:rPr>
        <w:t xml:space="preserve">Zamawiający oświadcza, że posiada status dużego przedsiębiorcy w rozumieniu art. 4 pkt 6) ustawy z dnia 8 marca 2013 r. o przeciwdziałaniu nadmiernym opóźnieniom w transakcjach handlowych (tj. Dz. U. z 2020 r., poz. 935, z </w:t>
      </w:r>
      <w:proofErr w:type="spellStart"/>
      <w:r w:rsidRPr="00065302">
        <w:rPr>
          <w:rFonts w:asciiTheme="minorHAnsi" w:hAnsiTheme="minorHAnsi" w:cs="Arial"/>
          <w:szCs w:val="24"/>
        </w:rPr>
        <w:t>późn</w:t>
      </w:r>
      <w:proofErr w:type="spellEnd"/>
      <w:r w:rsidRPr="00065302">
        <w:rPr>
          <w:rFonts w:asciiTheme="minorHAnsi" w:hAnsiTheme="minorHAnsi" w:cs="Arial"/>
          <w:szCs w:val="24"/>
        </w:rPr>
        <w:t>. zm.).</w:t>
      </w:r>
    </w:p>
    <w:p w14:paraId="564ED2A5" w14:textId="77777777" w:rsidR="00A1676F" w:rsidRPr="00477C27" w:rsidRDefault="00A1676F" w:rsidP="00FE2E16">
      <w:pPr>
        <w:tabs>
          <w:tab w:val="left" w:pos="426"/>
        </w:tabs>
        <w:ind w:left="420" w:hanging="420"/>
        <w:jc w:val="both"/>
        <w:rPr>
          <w:rFonts w:asciiTheme="minorHAnsi" w:hAnsiTheme="minorHAnsi" w:cs="Arial"/>
          <w:b/>
          <w:szCs w:val="24"/>
        </w:rPr>
      </w:pPr>
    </w:p>
    <w:p w14:paraId="28F3DDC8" w14:textId="77777777" w:rsidR="00A1676F" w:rsidRPr="00477C27" w:rsidRDefault="00B31922" w:rsidP="00FE2E16">
      <w:pPr>
        <w:tabs>
          <w:tab w:val="left" w:pos="426"/>
        </w:tabs>
        <w:ind w:left="420" w:hanging="420"/>
        <w:jc w:val="center"/>
        <w:rPr>
          <w:rFonts w:asciiTheme="minorHAnsi" w:eastAsia="Arial" w:hAnsiTheme="minorHAnsi" w:cs="Arial"/>
          <w:b/>
          <w:szCs w:val="24"/>
        </w:rPr>
      </w:pPr>
      <w:r w:rsidRPr="00D80CD2">
        <w:rPr>
          <w:rFonts w:asciiTheme="minorHAnsi" w:eastAsia="Arial" w:hAnsiTheme="minorHAnsi" w:cs="Arial"/>
          <w:b/>
          <w:szCs w:val="24"/>
        </w:rPr>
        <w:t xml:space="preserve">§ </w:t>
      </w:r>
      <w:r w:rsidR="00092A02" w:rsidRPr="00D80CD2">
        <w:rPr>
          <w:rFonts w:asciiTheme="minorHAnsi" w:eastAsia="Arial" w:hAnsiTheme="minorHAnsi" w:cs="Arial"/>
          <w:b/>
          <w:szCs w:val="24"/>
        </w:rPr>
        <w:t>4</w:t>
      </w:r>
      <w:r w:rsidRPr="00D80CD2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D80CD2">
        <w:rPr>
          <w:rFonts w:asciiTheme="minorHAnsi" w:eastAsia="Arial" w:hAnsiTheme="minorHAnsi" w:cs="Arial"/>
          <w:b/>
          <w:szCs w:val="24"/>
        </w:rPr>
        <w:t>SPOSÓB I MIEJSCE DOSTAWY</w:t>
      </w:r>
    </w:p>
    <w:p w14:paraId="2E901354" w14:textId="77777777" w:rsidR="00A1676F" w:rsidRPr="00477C27" w:rsidRDefault="00A1676F" w:rsidP="00FE2E16">
      <w:pPr>
        <w:pStyle w:val="Tekstpodstawowy"/>
        <w:widowControl/>
        <w:overflowPunct/>
        <w:autoSpaceDE/>
        <w:textAlignment w:val="auto"/>
        <w:rPr>
          <w:rFonts w:asciiTheme="minorHAnsi" w:eastAsia="Arial" w:hAnsiTheme="minorHAnsi" w:cs="Arial"/>
          <w:b/>
          <w:szCs w:val="24"/>
          <w:lang w:val="pl-PL"/>
        </w:rPr>
      </w:pPr>
    </w:p>
    <w:p w14:paraId="189E28AB" w14:textId="6EB56CE3" w:rsidR="001B70EA" w:rsidRDefault="00810801" w:rsidP="005C1B59">
      <w:pPr>
        <w:pStyle w:val="Tekstpodstawowy"/>
        <w:numPr>
          <w:ilvl w:val="0"/>
          <w:numId w:val="9"/>
        </w:numPr>
        <w:ind w:left="426" w:hanging="426"/>
        <w:rPr>
          <w:rFonts w:asciiTheme="minorHAnsi" w:eastAsia="Arial" w:hAnsiTheme="minorHAnsi" w:cstheme="minorHAnsi"/>
          <w:szCs w:val="24"/>
          <w:lang w:val="pl-PL"/>
        </w:rPr>
      </w:pPr>
      <w:r w:rsidRPr="001B70EA">
        <w:rPr>
          <w:rFonts w:asciiTheme="minorHAnsi" w:eastAsia="Arial" w:hAnsiTheme="minorHAnsi" w:cstheme="minorHAnsi"/>
          <w:szCs w:val="24"/>
          <w:lang w:val="pl-PL"/>
        </w:rPr>
        <w:t>Miejsce dostaw przedmiotu umowy:</w:t>
      </w:r>
      <w:r w:rsidR="001B70EA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="00DC6955" w:rsidRPr="001B70EA">
        <w:rPr>
          <w:rFonts w:asciiTheme="minorHAnsi" w:eastAsia="Arial" w:hAnsiTheme="minorHAnsi" w:cstheme="minorHAnsi"/>
          <w:szCs w:val="24"/>
          <w:lang w:val="pl-PL"/>
        </w:rPr>
        <w:t>…………………………………………………………………</w:t>
      </w:r>
      <w:r w:rsidR="001B70EA">
        <w:rPr>
          <w:rFonts w:asciiTheme="minorHAnsi" w:eastAsia="Arial" w:hAnsiTheme="minorHAnsi" w:cstheme="minorHAnsi"/>
          <w:szCs w:val="24"/>
          <w:lang w:val="pl-PL"/>
        </w:rPr>
        <w:t>………………</w:t>
      </w:r>
    </w:p>
    <w:p w14:paraId="540CD081" w14:textId="411F385A" w:rsidR="005479E9" w:rsidRPr="001B70EA" w:rsidRDefault="00DC6955" w:rsidP="001B70EA">
      <w:pPr>
        <w:pStyle w:val="Tekstpodstawowy"/>
        <w:ind w:left="426"/>
        <w:rPr>
          <w:rFonts w:asciiTheme="minorHAnsi" w:eastAsia="Arial" w:hAnsiTheme="minorHAnsi" w:cstheme="minorHAnsi"/>
          <w:szCs w:val="24"/>
          <w:lang w:val="pl-PL"/>
        </w:rPr>
      </w:pPr>
      <w:r w:rsidRPr="001B70EA">
        <w:rPr>
          <w:rFonts w:asciiTheme="minorHAnsi" w:eastAsia="Arial" w:hAnsiTheme="minorHAnsi" w:cstheme="minorHAnsi"/>
          <w:szCs w:val="24"/>
          <w:lang w:val="pl-PL"/>
        </w:rPr>
        <w:t>……………………………………………………………………………………………………………………………………………</w:t>
      </w:r>
    </w:p>
    <w:p w14:paraId="0AA7D6FC" w14:textId="607584A0" w:rsidR="00770D63" w:rsidRPr="00165681" w:rsidRDefault="00770D63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szCs w:val="24"/>
          <w:lang w:val="pl-PL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Wymieniony w §1 przedmiot umowy, Wykonawca dostarczy 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we wskazane w ust. 1 miejsce dostawy</w:t>
      </w:r>
      <w:r w:rsidR="00477C27" w:rsidRPr="00165681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na </w:t>
      </w:r>
      <w:r w:rsidRPr="00165681">
        <w:rPr>
          <w:rFonts w:asciiTheme="minorHAnsi" w:eastAsia="Arial" w:hAnsiTheme="minorHAnsi" w:cstheme="minorHAnsi"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własny koszt i ryzyko. </w:t>
      </w:r>
    </w:p>
    <w:p w14:paraId="63EF2729" w14:textId="088106EE" w:rsidR="00A1676F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54" w:hanging="426"/>
        <w:textAlignment w:val="auto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O planowanym terminie dostarczenia i przekazania </w:t>
      </w:r>
      <w:r w:rsidR="00374713">
        <w:rPr>
          <w:rFonts w:asciiTheme="minorHAnsi" w:eastAsia="Arial" w:hAnsiTheme="minorHAnsi" w:cstheme="minorHAnsi"/>
          <w:szCs w:val="24"/>
          <w:lang w:val="pl-PL"/>
        </w:rPr>
        <w:t>przedmiotu umowy</w:t>
      </w:r>
      <w:r w:rsidR="00374713" w:rsidRPr="00165681">
        <w:rPr>
          <w:rFonts w:asciiTheme="minorHAnsi" w:eastAsia="Arial" w:hAnsiTheme="minorHAnsi" w:cstheme="minorHAnsi"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Wykonawca powiadomi Zamawiającego z co najmniej z 5 dniowym wyprzedzeniem (5 dni roboczych). Obowiązuje forma </w:t>
      </w:r>
      <w:r w:rsidRPr="00165681">
        <w:rPr>
          <w:rFonts w:asciiTheme="minorHAnsi" w:eastAsia="Arial" w:hAnsiTheme="minorHAnsi" w:cstheme="minorHAnsi"/>
          <w:b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 xml:space="preserve">powiadomienia – 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>poczta elektroniczna</w:t>
      </w:r>
      <w:r w:rsidR="00D835D2" w:rsidRPr="00165681">
        <w:rPr>
          <w:rFonts w:asciiTheme="minorHAnsi" w:eastAsia="Arial" w:hAnsiTheme="minorHAnsi" w:cstheme="minorHAnsi"/>
          <w:szCs w:val="24"/>
          <w:lang w:val="pl-PL"/>
        </w:rPr>
        <w:t xml:space="preserve"> oraz/i korespondencja listowna</w:t>
      </w:r>
      <w:r w:rsidR="004824AE" w:rsidRPr="00165681">
        <w:rPr>
          <w:rFonts w:asciiTheme="minorHAnsi" w:eastAsia="Arial" w:hAnsiTheme="minorHAnsi" w:cstheme="minorHAnsi"/>
          <w:szCs w:val="24"/>
          <w:lang w:val="pl-PL"/>
        </w:rPr>
        <w:t xml:space="preserve">, </w:t>
      </w:r>
      <w:r w:rsidRPr="00165681">
        <w:rPr>
          <w:rFonts w:asciiTheme="minorHAnsi" w:eastAsia="Arial" w:hAnsiTheme="minorHAnsi" w:cstheme="minorHAnsi"/>
          <w:szCs w:val="24"/>
        </w:rPr>
        <w:t>w którym zawarte będą dane identyfikacyjne przedmiot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u</w:t>
      </w:r>
      <w:r w:rsidRPr="00165681">
        <w:rPr>
          <w:rFonts w:asciiTheme="minorHAnsi" w:eastAsia="Arial" w:hAnsiTheme="minorHAnsi" w:cstheme="minorHAnsi"/>
          <w:szCs w:val="24"/>
        </w:rPr>
        <w:t xml:space="preserve"> umowy o</w:t>
      </w:r>
      <w:r w:rsidR="001F2619" w:rsidRPr="00165681">
        <w:rPr>
          <w:rFonts w:asciiTheme="minorHAnsi" w:eastAsia="Arial" w:hAnsiTheme="minorHAnsi" w:cstheme="minorHAnsi"/>
          <w:szCs w:val="24"/>
        </w:rPr>
        <w:t>raz proponowany termin odbioru.</w:t>
      </w:r>
      <w:r w:rsidRPr="00165681">
        <w:rPr>
          <w:rFonts w:asciiTheme="minorHAnsi" w:eastAsia="Arial" w:hAnsiTheme="minorHAnsi" w:cstheme="minorHAnsi"/>
          <w:b/>
          <w:szCs w:val="24"/>
        </w:rPr>
        <w:t xml:space="preserve"> </w:t>
      </w:r>
      <w:r w:rsidR="00D835D2" w:rsidRPr="00165681">
        <w:rPr>
          <w:rFonts w:asciiTheme="minorHAnsi" w:eastAsia="Arial" w:hAnsiTheme="minorHAnsi" w:cstheme="minorHAnsi"/>
          <w:szCs w:val="24"/>
          <w:lang w:val="pl-PL"/>
        </w:rPr>
        <w:t>Zamawiający</w:t>
      </w:r>
      <w:r w:rsidRPr="00165681">
        <w:rPr>
          <w:rFonts w:asciiTheme="minorHAnsi" w:eastAsia="Arial" w:hAnsiTheme="minorHAnsi" w:cstheme="minorHAnsi"/>
          <w:szCs w:val="24"/>
        </w:rPr>
        <w:t xml:space="preserve"> zobowiązany jest potwierdzić tą samą drogą otrzymanie powiadomienia</w:t>
      </w:r>
      <w:r w:rsidRPr="00165681">
        <w:rPr>
          <w:rFonts w:asciiTheme="minorHAnsi" w:eastAsia="Arial" w:hAnsiTheme="minorHAnsi" w:cstheme="minorHAnsi"/>
          <w:b/>
          <w:szCs w:val="24"/>
        </w:rPr>
        <w:t>.</w:t>
      </w:r>
      <w:r w:rsidR="00E31D5E" w:rsidRPr="00165681">
        <w:rPr>
          <w:rFonts w:asciiTheme="minorHAnsi" w:eastAsia="Arial" w:hAnsiTheme="minorHAnsi" w:cstheme="minorHAnsi"/>
          <w:b/>
          <w:szCs w:val="24"/>
          <w:lang w:val="pl-PL"/>
        </w:rPr>
        <w:t xml:space="preserve"> </w:t>
      </w:r>
      <w:r w:rsidRPr="00165681">
        <w:rPr>
          <w:rFonts w:asciiTheme="minorHAnsi" w:eastAsia="Arial" w:hAnsiTheme="minorHAnsi" w:cstheme="minorHAnsi"/>
          <w:szCs w:val="24"/>
        </w:rPr>
        <w:t>Wykonawca zobowiązuje się do dostarczenia przedmiotu umowy w czasie umożliwiającym jego przyjęcie tj. w dniach od poniedziałku do piątku z wyłączeniem przypadających w tym okresie dni ustawowo wolnych o</w:t>
      </w:r>
      <w:r w:rsidR="00C94431" w:rsidRPr="00165681">
        <w:rPr>
          <w:rFonts w:asciiTheme="minorHAnsi" w:eastAsia="Arial" w:hAnsiTheme="minorHAnsi" w:cstheme="minorHAnsi"/>
          <w:szCs w:val="24"/>
        </w:rPr>
        <w:t xml:space="preserve">d pracy </w:t>
      </w:r>
      <w:r w:rsidR="00D93CA4" w:rsidRPr="00165681">
        <w:rPr>
          <w:rFonts w:asciiTheme="minorHAnsi" w:eastAsia="Arial" w:hAnsiTheme="minorHAnsi" w:cstheme="minorHAnsi"/>
          <w:szCs w:val="24"/>
          <w:lang w:val="pl-PL"/>
        </w:rPr>
        <w:t xml:space="preserve">(dni robocze) </w:t>
      </w:r>
      <w:r w:rsidR="00C94431" w:rsidRPr="00165681">
        <w:rPr>
          <w:rFonts w:asciiTheme="minorHAnsi" w:eastAsia="Arial" w:hAnsiTheme="minorHAnsi" w:cstheme="minorHAnsi"/>
          <w:szCs w:val="24"/>
        </w:rPr>
        <w:t>w</w:t>
      </w:r>
      <w:r w:rsidR="00C94431" w:rsidRPr="00165681">
        <w:rPr>
          <w:rFonts w:asciiTheme="minorHAnsi" w:eastAsia="Arial" w:hAnsiTheme="minorHAnsi" w:cstheme="minorHAnsi"/>
          <w:szCs w:val="24"/>
          <w:lang w:val="pl-PL"/>
        </w:rPr>
        <w:t> </w:t>
      </w:r>
      <w:r w:rsidR="00425E59" w:rsidRPr="00165681">
        <w:rPr>
          <w:rFonts w:asciiTheme="minorHAnsi" w:eastAsia="Arial" w:hAnsiTheme="minorHAnsi" w:cstheme="minorHAnsi"/>
          <w:szCs w:val="24"/>
        </w:rPr>
        <w:t xml:space="preserve">godzinach od </w:t>
      </w:r>
      <w:r w:rsidR="00065302" w:rsidRPr="00165681">
        <w:rPr>
          <w:rFonts w:asciiTheme="minorHAnsi" w:eastAsia="Arial" w:hAnsiTheme="minorHAnsi" w:cstheme="minorHAnsi"/>
          <w:szCs w:val="24"/>
          <w:lang w:val="pl-PL"/>
        </w:rPr>
        <w:t>9:00</w:t>
      </w:r>
      <w:r w:rsidR="00425E59" w:rsidRPr="00165681">
        <w:rPr>
          <w:rFonts w:asciiTheme="minorHAnsi" w:eastAsia="Arial" w:hAnsiTheme="minorHAnsi" w:cstheme="minorHAnsi"/>
          <w:szCs w:val="24"/>
        </w:rPr>
        <w:t xml:space="preserve"> do</w:t>
      </w:r>
      <w:r w:rsidR="00425E59" w:rsidRPr="00165681">
        <w:rPr>
          <w:rFonts w:asciiTheme="minorHAnsi" w:eastAsia="Arial" w:hAnsiTheme="minorHAnsi" w:cstheme="minorHAnsi"/>
          <w:szCs w:val="24"/>
          <w:lang w:val="pl-PL"/>
        </w:rPr>
        <w:t> </w:t>
      </w:r>
      <w:r w:rsidR="00165681" w:rsidRPr="00165681">
        <w:rPr>
          <w:rFonts w:asciiTheme="minorHAnsi" w:eastAsia="Arial" w:hAnsiTheme="minorHAnsi" w:cstheme="minorHAnsi"/>
          <w:szCs w:val="24"/>
          <w:lang w:val="pl-PL"/>
        </w:rPr>
        <w:t>13:00</w:t>
      </w:r>
      <w:r w:rsidRPr="00165681">
        <w:rPr>
          <w:rFonts w:asciiTheme="minorHAnsi" w:eastAsia="Arial" w:hAnsiTheme="minorHAnsi" w:cstheme="minorHAnsi"/>
          <w:szCs w:val="24"/>
        </w:rPr>
        <w:t xml:space="preserve">.  </w:t>
      </w:r>
    </w:p>
    <w:p w14:paraId="68BE30C6" w14:textId="77777777" w:rsidR="00425E59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Zamawiający 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 xml:space="preserve">nie </w:t>
      </w:r>
      <w:r w:rsidR="002501E9" w:rsidRPr="00165681">
        <w:rPr>
          <w:rFonts w:asciiTheme="minorHAnsi" w:eastAsia="Arial" w:hAnsiTheme="minorHAnsi" w:cstheme="minorHAnsi"/>
          <w:szCs w:val="24"/>
        </w:rPr>
        <w:t>dopuszcza dostaw</w:t>
      </w:r>
      <w:r w:rsidRPr="00165681">
        <w:rPr>
          <w:rFonts w:asciiTheme="minorHAnsi" w:eastAsia="Arial" w:hAnsiTheme="minorHAnsi" w:cstheme="minorHAnsi"/>
          <w:szCs w:val="24"/>
        </w:rPr>
        <w:t xml:space="preserve"> częściow</w:t>
      </w:r>
      <w:r w:rsidR="002501E9" w:rsidRPr="00165681">
        <w:rPr>
          <w:rFonts w:asciiTheme="minorHAnsi" w:eastAsia="Arial" w:hAnsiTheme="minorHAnsi" w:cstheme="minorHAnsi"/>
          <w:szCs w:val="24"/>
          <w:lang w:val="pl-PL"/>
        </w:rPr>
        <w:t>ych</w:t>
      </w:r>
      <w:r w:rsidR="00C94431" w:rsidRPr="00165681">
        <w:rPr>
          <w:rFonts w:asciiTheme="minorHAnsi" w:eastAsia="Arial" w:hAnsiTheme="minorHAnsi" w:cstheme="minorHAnsi"/>
          <w:szCs w:val="24"/>
          <w:lang w:val="pl-PL"/>
        </w:rPr>
        <w:t>.</w:t>
      </w:r>
    </w:p>
    <w:p w14:paraId="636216CF" w14:textId="77777777" w:rsidR="00A1676F" w:rsidRPr="00165681" w:rsidRDefault="00A1676F" w:rsidP="001B70EA">
      <w:pPr>
        <w:pStyle w:val="Tekstpodstawowy"/>
        <w:widowControl/>
        <w:numPr>
          <w:ilvl w:val="0"/>
          <w:numId w:val="9"/>
        </w:numPr>
        <w:tabs>
          <w:tab w:val="left" w:pos="450"/>
        </w:tabs>
        <w:overflowPunct/>
        <w:autoSpaceDE/>
        <w:ind w:left="426" w:hanging="426"/>
        <w:textAlignment w:val="auto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lastRenderedPageBreak/>
        <w:t xml:space="preserve">Podstawą dokonania odbioru przez </w:t>
      </w:r>
      <w:r w:rsidR="00050822" w:rsidRPr="00165681">
        <w:rPr>
          <w:rFonts w:asciiTheme="minorHAnsi" w:eastAsia="Arial" w:hAnsiTheme="minorHAnsi" w:cstheme="minorHAnsi"/>
          <w:szCs w:val="24"/>
          <w:lang w:val="pl-PL"/>
        </w:rPr>
        <w:t>Zamawiającego</w:t>
      </w:r>
      <w:r w:rsidRPr="00165681">
        <w:rPr>
          <w:rFonts w:asciiTheme="minorHAnsi" w:eastAsia="Arial" w:hAnsiTheme="minorHAnsi" w:cstheme="minorHAnsi"/>
          <w:szCs w:val="24"/>
        </w:rPr>
        <w:t xml:space="preserve"> jest dostarczenie przez Wykonawcę: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</w:p>
    <w:p w14:paraId="4511FF35" w14:textId="77777777" w:rsidR="00A1676F" w:rsidRPr="00165681" w:rsidRDefault="00577F19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1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)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="00C94431" w:rsidRPr="00165681">
        <w:rPr>
          <w:rFonts w:asciiTheme="minorHAnsi" w:eastAsia="Arial" w:hAnsiTheme="minorHAnsi" w:cstheme="minorHAnsi"/>
          <w:iCs/>
          <w:szCs w:val="24"/>
        </w:rPr>
        <w:tab/>
      </w:r>
      <w:r w:rsidR="00050822" w:rsidRPr="00165681">
        <w:rPr>
          <w:rFonts w:asciiTheme="minorHAnsi" w:eastAsia="Arial" w:hAnsiTheme="minorHAnsi" w:cstheme="minorHAnsi"/>
          <w:iCs/>
          <w:szCs w:val="24"/>
        </w:rPr>
        <w:t>s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pecyfikacj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>i wysyłkowej lub dokumentu „WZ”;</w:t>
      </w:r>
    </w:p>
    <w:p w14:paraId="5E785F55" w14:textId="5E17A543" w:rsidR="00A1676F" w:rsidRDefault="00577F19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2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)</w:t>
      </w:r>
      <w:r w:rsidR="00C94431" w:rsidRPr="00165681">
        <w:rPr>
          <w:rFonts w:asciiTheme="minorHAnsi" w:eastAsia="Arial" w:hAnsiTheme="minorHAnsi" w:cstheme="minorHAnsi"/>
          <w:iCs/>
          <w:szCs w:val="24"/>
        </w:rPr>
        <w:tab/>
      </w:r>
      <w:r w:rsidR="00050822" w:rsidRPr="00165681">
        <w:rPr>
          <w:rFonts w:asciiTheme="minorHAnsi" w:eastAsia="Arial" w:hAnsiTheme="minorHAnsi" w:cstheme="minorHAnsi"/>
          <w:iCs/>
          <w:szCs w:val="24"/>
        </w:rPr>
        <w:t>k</w:t>
      </w:r>
      <w:r w:rsidR="00A1676F" w:rsidRPr="00165681">
        <w:rPr>
          <w:rFonts w:asciiTheme="minorHAnsi" w:eastAsia="Arial" w:hAnsiTheme="minorHAnsi" w:cstheme="minorHAnsi"/>
          <w:iCs/>
          <w:szCs w:val="24"/>
        </w:rPr>
        <w:t>opii faktury wraz z tłumaczeniem na język pols</w:t>
      </w:r>
      <w:r w:rsidR="00425E59" w:rsidRPr="00165681">
        <w:rPr>
          <w:rFonts w:asciiTheme="minorHAnsi" w:eastAsia="Arial" w:hAnsiTheme="minorHAnsi" w:cstheme="minorHAnsi"/>
          <w:iCs/>
          <w:szCs w:val="24"/>
        </w:rPr>
        <w:t>ki w przypadku</w:t>
      </w:r>
      <w:r w:rsidR="00050822" w:rsidRPr="00165681">
        <w:rPr>
          <w:rFonts w:asciiTheme="minorHAnsi" w:eastAsia="Arial" w:hAnsiTheme="minorHAnsi" w:cstheme="minorHAnsi"/>
          <w:iCs/>
          <w:szCs w:val="24"/>
        </w:rPr>
        <w:t xml:space="preserve"> wystawienia jej w języku obcym,</w:t>
      </w:r>
    </w:p>
    <w:p w14:paraId="4C2BE643" w14:textId="42AE1897" w:rsidR="008A7323" w:rsidRPr="00165681" w:rsidRDefault="008A7323" w:rsidP="00FE2E16">
      <w:pPr>
        <w:shd w:val="clear" w:color="auto" w:fill="FFFFFF"/>
        <w:tabs>
          <w:tab w:val="left" w:pos="709"/>
        </w:tabs>
        <w:ind w:left="709" w:hanging="283"/>
        <w:jc w:val="both"/>
        <w:rPr>
          <w:rFonts w:asciiTheme="minorHAnsi" w:eastAsia="Arial" w:hAnsiTheme="minorHAnsi" w:cstheme="minorHAnsi"/>
          <w:iCs/>
          <w:szCs w:val="24"/>
        </w:rPr>
      </w:pPr>
      <w:r>
        <w:rPr>
          <w:rFonts w:asciiTheme="minorHAnsi" w:eastAsia="Arial" w:hAnsiTheme="minorHAnsi" w:cstheme="minorHAnsi"/>
          <w:iCs/>
          <w:szCs w:val="24"/>
        </w:rPr>
        <w:t>3) kompletnej dokumentacji technicznej, w tym dokumentacja rejestracji w TDT,</w:t>
      </w:r>
    </w:p>
    <w:p w14:paraId="4AEE19DE" w14:textId="6C2CA7F6" w:rsidR="004A4033" w:rsidRPr="00165681" w:rsidRDefault="008A7323" w:rsidP="00FE2E16">
      <w:pPr>
        <w:tabs>
          <w:tab w:val="left" w:pos="709"/>
        </w:tabs>
        <w:ind w:left="709" w:hanging="283"/>
        <w:contextualSpacing/>
        <w:jc w:val="both"/>
        <w:rPr>
          <w:rFonts w:asciiTheme="minorHAnsi" w:eastAsia="Arial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4</w:t>
      </w:r>
      <w:r w:rsidR="008008A2" w:rsidRPr="00165681">
        <w:rPr>
          <w:rFonts w:asciiTheme="minorHAnsi" w:hAnsiTheme="minorHAnsi" w:cstheme="minorHAnsi"/>
          <w:szCs w:val="24"/>
        </w:rPr>
        <w:t xml:space="preserve">) </w:t>
      </w:r>
      <w:r w:rsidR="00C94431" w:rsidRPr="00165681">
        <w:rPr>
          <w:rFonts w:asciiTheme="minorHAnsi" w:hAnsiTheme="minorHAnsi" w:cstheme="minorHAnsi"/>
          <w:szCs w:val="24"/>
        </w:rPr>
        <w:tab/>
      </w:r>
      <w:r w:rsidR="009A5CAD">
        <w:rPr>
          <w:rFonts w:asciiTheme="minorHAnsi" w:eastAsia="Arial" w:hAnsiTheme="minorHAnsi" w:cstheme="minorHAnsi"/>
          <w:szCs w:val="24"/>
        </w:rPr>
        <w:t>dokumentów gwarancyjnych wraz z tłumaczeniem na język polski w przypadku wystawienia jej w języku obcym.</w:t>
      </w:r>
    </w:p>
    <w:p w14:paraId="2B633942" w14:textId="76E01700" w:rsidR="00CA11CE" w:rsidRPr="00165681" w:rsidRDefault="00CA11CE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iCs/>
          <w:szCs w:val="24"/>
        </w:rPr>
        <w:t>Odbioru ilościowego</w:t>
      </w:r>
      <w:r w:rsidR="009F06C4" w:rsidRPr="00165681">
        <w:rPr>
          <w:rFonts w:asciiTheme="minorHAnsi" w:eastAsia="Arial" w:hAnsiTheme="minorHAnsi" w:cstheme="minorHAnsi"/>
          <w:iCs/>
          <w:szCs w:val="24"/>
        </w:rPr>
        <w:t xml:space="preserve"> i</w:t>
      </w:r>
      <w:r w:rsidR="005A3A84">
        <w:rPr>
          <w:rFonts w:asciiTheme="minorHAnsi" w:eastAsia="Arial" w:hAnsiTheme="minorHAnsi" w:cstheme="minorHAnsi"/>
          <w:iCs/>
          <w:szCs w:val="24"/>
        </w:rPr>
        <w:t xml:space="preserve"> odbioru</w:t>
      </w:r>
      <w:r w:rsidR="009F06C4" w:rsidRPr="00165681">
        <w:rPr>
          <w:rFonts w:asciiTheme="minorHAnsi" w:eastAsia="Arial" w:hAnsiTheme="minorHAnsi" w:cstheme="minorHAnsi"/>
          <w:iCs/>
          <w:szCs w:val="24"/>
        </w:rPr>
        <w:t xml:space="preserve"> jakościowego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="00374713">
        <w:rPr>
          <w:rFonts w:asciiTheme="minorHAnsi" w:eastAsia="Arial" w:hAnsiTheme="minorHAnsi" w:cstheme="minorHAnsi"/>
          <w:iCs/>
          <w:szCs w:val="24"/>
        </w:rPr>
        <w:t>przedmiotu umowy</w:t>
      </w:r>
      <w:r w:rsidR="00374713" w:rsidRPr="00165681">
        <w:rPr>
          <w:rFonts w:asciiTheme="minorHAnsi" w:eastAsia="Arial" w:hAnsiTheme="minorHAnsi" w:cstheme="minorHAnsi"/>
          <w:iCs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dokona komisja wyznaczona przez </w:t>
      </w:r>
      <w:r w:rsidR="00810801" w:rsidRPr="00165681">
        <w:rPr>
          <w:rFonts w:asciiTheme="minorHAnsi" w:eastAsia="Arial" w:hAnsiTheme="minorHAnsi" w:cstheme="minorHAnsi"/>
          <w:iCs/>
          <w:szCs w:val="24"/>
        </w:rPr>
        <w:t>Zamawiającego</w:t>
      </w:r>
      <w:r w:rsidRPr="00165681">
        <w:rPr>
          <w:rFonts w:asciiTheme="minorHAnsi" w:eastAsia="Arial" w:hAnsiTheme="minorHAnsi" w:cstheme="minorHAnsi"/>
          <w:iCs/>
          <w:szCs w:val="24"/>
        </w:rPr>
        <w:t xml:space="preserve"> w miejscu dostawy określonym w ust.</w:t>
      </w:r>
      <w:r w:rsidR="006B00C4">
        <w:rPr>
          <w:rFonts w:asciiTheme="minorHAnsi" w:eastAsia="Arial" w:hAnsiTheme="minorHAnsi" w:cstheme="minorHAnsi"/>
          <w:iCs/>
          <w:szCs w:val="24"/>
        </w:rPr>
        <w:t xml:space="preserve"> </w:t>
      </w:r>
      <w:r w:rsidRPr="00165681">
        <w:rPr>
          <w:rFonts w:asciiTheme="minorHAnsi" w:eastAsia="Arial" w:hAnsiTheme="minorHAnsi" w:cstheme="minorHAnsi"/>
          <w:iCs/>
          <w:szCs w:val="24"/>
        </w:rPr>
        <w:t>1.</w:t>
      </w:r>
    </w:p>
    <w:p w14:paraId="18986A20" w14:textId="4CBAD324" w:rsidR="009F06C4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iCs/>
        </w:rPr>
        <w:t>W</w:t>
      </w:r>
      <w:r w:rsidRPr="00165681">
        <w:rPr>
          <w:rFonts w:asciiTheme="minorHAnsi" w:eastAsia="Arial" w:hAnsiTheme="minorHAnsi" w:cstheme="minorHAnsi"/>
        </w:rPr>
        <w:t>ykonawca przekaże dostarczon</w:t>
      </w:r>
      <w:r w:rsidR="009F06C4" w:rsidRPr="00165681">
        <w:rPr>
          <w:rFonts w:asciiTheme="minorHAnsi" w:eastAsia="Arial" w:hAnsiTheme="minorHAnsi" w:cstheme="minorHAnsi"/>
        </w:rPr>
        <w:t>y</w:t>
      </w:r>
      <w:r w:rsidRPr="00165681">
        <w:rPr>
          <w:rFonts w:asciiTheme="minorHAnsi" w:eastAsia="Arial" w:hAnsiTheme="minorHAnsi" w:cstheme="minorHAnsi"/>
        </w:rPr>
        <w:t xml:space="preserve"> </w:t>
      </w:r>
      <w:r w:rsidR="009F06C4" w:rsidRPr="00165681">
        <w:rPr>
          <w:rFonts w:asciiTheme="minorHAnsi" w:eastAsia="Arial" w:hAnsiTheme="minorHAnsi" w:cstheme="minorHAnsi"/>
        </w:rPr>
        <w:t>sprzęt</w:t>
      </w:r>
      <w:r w:rsidR="00374713">
        <w:rPr>
          <w:rFonts w:asciiTheme="minorHAnsi" w:eastAsia="Arial" w:hAnsiTheme="minorHAnsi" w:cstheme="minorHAnsi"/>
        </w:rPr>
        <w:t xml:space="preserve"> wraz z akcesoriami</w:t>
      </w:r>
      <w:r w:rsidRPr="00165681">
        <w:rPr>
          <w:rFonts w:asciiTheme="minorHAnsi" w:eastAsia="Arial" w:hAnsiTheme="minorHAnsi" w:cstheme="minorHAnsi"/>
        </w:rPr>
        <w:t xml:space="preserve"> </w:t>
      </w:r>
      <w:r w:rsidR="00810801" w:rsidRPr="00165681">
        <w:rPr>
          <w:rFonts w:asciiTheme="minorHAnsi" w:eastAsia="Arial" w:hAnsiTheme="minorHAnsi" w:cstheme="minorHAnsi"/>
        </w:rPr>
        <w:t>Zamawiającemu</w:t>
      </w:r>
      <w:r w:rsidRPr="00165681">
        <w:rPr>
          <w:rFonts w:asciiTheme="minorHAnsi" w:eastAsia="Arial" w:hAnsiTheme="minorHAnsi" w:cstheme="minorHAnsi"/>
        </w:rPr>
        <w:t xml:space="preserve"> na podstawie stosownych do</w:t>
      </w:r>
      <w:r w:rsidR="00425E59" w:rsidRPr="00165681">
        <w:rPr>
          <w:rFonts w:asciiTheme="minorHAnsi" w:eastAsia="Arial" w:hAnsiTheme="minorHAnsi" w:cstheme="minorHAnsi"/>
        </w:rPr>
        <w:t>kumentów o których mowa w ust. 5</w:t>
      </w:r>
      <w:r w:rsidRPr="00165681">
        <w:rPr>
          <w:rFonts w:asciiTheme="minorHAnsi" w:eastAsia="Arial" w:hAnsiTheme="minorHAnsi" w:cstheme="minorHAnsi"/>
        </w:rPr>
        <w:t xml:space="preserve"> </w:t>
      </w:r>
      <w:r w:rsidR="00DF1DC5" w:rsidRPr="00165681">
        <w:rPr>
          <w:rFonts w:asciiTheme="minorHAnsi" w:eastAsia="Arial" w:hAnsiTheme="minorHAnsi" w:cstheme="minorHAnsi"/>
        </w:rPr>
        <w:t>i zostanie sporządzony</w:t>
      </w:r>
      <w:r w:rsidRPr="00165681">
        <w:rPr>
          <w:rFonts w:asciiTheme="minorHAnsi" w:eastAsia="Arial" w:hAnsiTheme="minorHAnsi" w:cstheme="minorHAnsi"/>
        </w:rPr>
        <w:t xml:space="preserve"> </w:t>
      </w:r>
      <w:r w:rsidR="009F06C4" w:rsidRPr="00165681">
        <w:rPr>
          <w:rFonts w:asciiTheme="minorHAnsi" w:eastAsia="Arial" w:hAnsiTheme="minorHAnsi" w:cstheme="minorHAnsi"/>
        </w:rPr>
        <w:t>protokół odbioru ilościowego i</w:t>
      </w:r>
      <w:r w:rsidR="00C626E5">
        <w:rPr>
          <w:rFonts w:asciiTheme="minorHAnsi" w:eastAsia="Arial" w:hAnsiTheme="minorHAnsi" w:cstheme="minorHAnsi"/>
        </w:rPr>
        <w:t xml:space="preserve"> </w:t>
      </w:r>
      <w:r w:rsidR="00C626E5" w:rsidRPr="00165681">
        <w:rPr>
          <w:rFonts w:asciiTheme="minorHAnsi" w:eastAsia="Arial" w:hAnsiTheme="minorHAnsi" w:cstheme="minorHAnsi"/>
        </w:rPr>
        <w:t>protokół odbioru</w:t>
      </w:r>
      <w:r w:rsidR="009F06C4" w:rsidRPr="00165681">
        <w:rPr>
          <w:rFonts w:asciiTheme="minorHAnsi" w:eastAsia="Arial" w:hAnsiTheme="minorHAnsi" w:cstheme="minorHAnsi"/>
        </w:rPr>
        <w:t xml:space="preserve"> jakościowego.</w:t>
      </w:r>
    </w:p>
    <w:p w14:paraId="2A2C1C9A" w14:textId="566C875C" w:rsidR="00A16071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Do chwili sporządzenia i podpisania przez </w:t>
      </w:r>
      <w:r w:rsidR="00810801" w:rsidRPr="00165681">
        <w:rPr>
          <w:rFonts w:asciiTheme="minorHAnsi" w:eastAsia="Arial" w:hAnsiTheme="minorHAnsi" w:cstheme="minorHAnsi"/>
          <w:szCs w:val="24"/>
        </w:rPr>
        <w:t>Zamawi</w:t>
      </w:r>
      <w:r w:rsidR="00DF1DC5" w:rsidRPr="00165681">
        <w:rPr>
          <w:rFonts w:asciiTheme="minorHAnsi" w:eastAsia="Arial" w:hAnsiTheme="minorHAnsi" w:cstheme="minorHAnsi"/>
          <w:szCs w:val="24"/>
        </w:rPr>
        <w:t>a</w:t>
      </w:r>
      <w:r w:rsidR="00810801" w:rsidRPr="00165681">
        <w:rPr>
          <w:rFonts w:asciiTheme="minorHAnsi" w:eastAsia="Arial" w:hAnsiTheme="minorHAnsi" w:cstheme="minorHAnsi"/>
          <w:szCs w:val="24"/>
        </w:rPr>
        <w:t>jącego</w:t>
      </w:r>
      <w:r w:rsidRPr="00165681">
        <w:rPr>
          <w:rFonts w:asciiTheme="minorHAnsi" w:eastAsia="Arial" w:hAnsiTheme="minorHAnsi" w:cstheme="minorHAnsi"/>
          <w:szCs w:val="24"/>
        </w:rPr>
        <w:t xml:space="preserve"> protokołu</w:t>
      </w:r>
      <w:r w:rsidR="00C626E5">
        <w:rPr>
          <w:rFonts w:asciiTheme="minorHAnsi" w:eastAsia="Arial" w:hAnsiTheme="minorHAnsi" w:cstheme="minorHAnsi"/>
          <w:szCs w:val="24"/>
        </w:rPr>
        <w:t xml:space="preserve"> odbioru</w:t>
      </w:r>
      <w:r w:rsidRPr="00165681">
        <w:rPr>
          <w:rFonts w:asciiTheme="minorHAnsi" w:eastAsia="Arial" w:hAnsiTheme="minorHAnsi" w:cstheme="minorHAnsi"/>
          <w:szCs w:val="24"/>
        </w:rPr>
        <w:t xml:space="preserve"> </w:t>
      </w:r>
      <w:r w:rsidR="009F06C4" w:rsidRPr="00165681">
        <w:rPr>
          <w:rFonts w:asciiTheme="minorHAnsi" w:eastAsia="Arial" w:hAnsiTheme="minorHAnsi" w:cstheme="minorHAnsi"/>
          <w:szCs w:val="24"/>
        </w:rPr>
        <w:t>ilościowego</w:t>
      </w:r>
      <w:r w:rsidR="00477C27" w:rsidRPr="00165681">
        <w:rPr>
          <w:rFonts w:asciiTheme="minorHAnsi" w:eastAsia="Arial" w:hAnsiTheme="minorHAnsi" w:cstheme="minorHAnsi"/>
          <w:szCs w:val="24"/>
        </w:rPr>
        <w:t xml:space="preserve">                                       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i</w:t>
      </w:r>
      <w:r w:rsidR="00C626E5">
        <w:rPr>
          <w:rFonts w:asciiTheme="minorHAnsi" w:eastAsia="Arial" w:hAnsiTheme="minorHAnsi" w:cstheme="minorHAnsi"/>
          <w:szCs w:val="24"/>
        </w:rPr>
        <w:t xml:space="preserve"> </w:t>
      </w:r>
      <w:r w:rsidR="00D76016" w:rsidRPr="00165681">
        <w:rPr>
          <w:rFonts w:asciiTheme="minorHAnsi" w:eastAsia="Arial" w:hAnsiTheme="minorHAnsi" w:cstheme="minorHAnsi"/>
        </w:rPr>
        <w:t>protok</w:t>
      </w:r>
      <w:r w:rsidR="00D76016">
        <w:rPr>
          <w:rFonts w:asciiTheme="minorHAnsi" w:eastAsia="Arial" w:hAnsiTheme="minorHAnsi" w:cstheme="minorHAnsi"/>
        </w:rPr>
        <w:t>o</w:t>
      </w:r>
      <w:r w:rsidR="00D76016" w:rsidRPr="00165681">
        <w:rPr>
          <w:rFonts w:asciiTheme="minorHAnsi" w:eastAsia="Arial" w:hAnsiTheme="minorHAnsi" w:cstheme="minorHAnsi"/>
        </w:rPr>
        <w:t>ł</w:t>
      </w:r>
      <w:r w:rsidR="00D76016">
        <w:rPr>
          <w:rFonts w:asciiTheme="minorHAnsi" w:eastAsia="Arial" w:hAnsiTheme="minorHAnsi" w:cstheme="minorHAnsi"/>
        </w:rPr>
        <w:t>u</w:t>
      </w:r>
      <w:r w:rsidR="00D76016" w:rsidRPr="00165681">
        <w:rPr>
          <w:rFonts w:asciiTheme="minorHAnsi" w:eastAsia="Arial" w:hAnsiTheme="minorHAnsi" w:cstheme="minorHAnsi"/>
        </w:rPr>
        <w:t xml:space="preserve"> </w:t>
      </w:r>
      <w:r w:rsidR="00C626E5" w:rsidRPr="00165681">
        <w:rPr>
          <w:rFonts w:asciiTheme="minorHAnsi" w:eastAsia="Arial" w:hAnsiTheme="minorHAnsi" w:cstheme="minorHAnsi"/>
        </w:rPr>
        <w:t>odbioru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 jakościowego</w:t>
      </w:r>
      <w:r w:rsidRPr="00165681">
        <w:rPr>
          <w:rFonts w:asciiTheme="minorHAnsi" w:eastAsia="Arial" w:hAnsiTheme="minorHAnsi" w:cstheme="minorHAnsi"/>
          <w:szCs w:val="24"/>
        </w:rPr>
        <w:t>, Wykonawca bierze na siebie odpowiedzialność za</w:t>
      </w:r>
      <w:r w:rsidR="00A16071" w:rsidRPr="00165681">
        <w:rPr>
          <w:rFonts w:asciiTheme="minorHAnsi" w:eastAsia="Arial" w:hAnsiTheme="minorHAnsi" w:cstheme="minorHAnsi"/>
          <w:szCs w:val="24"/>
        </w:rPr>
        <w:t>:</w:t>
      </w:r>
      <w:r w:rsidR="00C626E5">
        <w:rPr>
          <w:rFonts w:asciiTheme="minorHAnsi" w:eastAsia="Arial" w:hAnsiTheme="minorHAnsi" w:cstheme="minorHAnsi"/>
          <w:szCs w:val="24"/>
        </w:rPr>
        <w:t xml:space="preserve"> </w:t>
      </w:r>
    </w:p>
    <w:p w14:paraId="795204A7" w14:textId="4EB2F6F3" w:rsidR="00A1676F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transport i rozładunek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374713">
        <w:rPr>
          <w:rFonts w:asciiTheme="minorHAnsi" w:eastAsia="Arial" w:hAnsiTheme="minorHAnsi" w:cstheme="minorHAnsi"/>
        </w:rPr>
        <w:t xml:space="preserve"> i akcesoriów</w:t>
      </w:r>
      <w:r w:rsidRPr="00165681">
        <w:rPr>
          <w:rFonts w:asciiTheme="minorHAnsi" w:eastAsia="Arial" w:hAnsiTheme="minorHAnsi" w:cstheme="minorHAnsi"/>
        </w:rPr>
        <w:t>,</w:t>
      </w:r>
    </w:p>
    <w:p w14:paraId="5A896A29" w14:textId="454E3948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braki i wady powstałe w czasie transportu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374713">
        <w:rPr>
          <w:rFonts w:asciiTheme="minorHAnsi" w:eastAsia="Arial" w:hAnsiTheme="minorHAnsi" w:cstheme="minorHAnsi"/>
        </w:rPr>
        <w:t xml:space="preserve"> oraz akcesoriów</w:t>
      </w:r>
      <w:r w:rsidRPr="00165681">
        <w:rPr>
          <w:rFonts w:asciiTheme="minorHAnsi" w:eastAsia="Arial" w:hAnsiTheme="minorHAnsi" w:cstheme="minorHAnsi"/>
        </w:rPr>
        <w:t xml:space="preserve"> i ponosi z tego tytułu wszelkie skutki prawne,</w:t>
      </w:r>
    </w:p>
    <w:p w14:paraId="64BA8B85" w14:textId="00C12A3C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>ponosi wszelki</w:t>
      </w:r>
      <w:r w:rsidR="00165681">
        <w:rPr>
          <w:rFonts w:asciiTheme="minorHAnsi" w:eastAsia="Arial" w:hAnsiTheme="minorHAnsi" w:cstheme="minorHAnsi"/>
        </w:rPr>
        <w:t>e</w:t>
      </w:r>
      <w:r w:rsidRPr="00165681">
        <w:rPr>
          <w:rFonts w:asciiTheme="minorHAnsi" w:eastAsia="Arial" w:hAnsiTheme="minorHAnsi" w:cstheme="minorHAnsi"/>
        </w:rPr>
        <w:t xml:space="preserve"> opłaty celne dotyczące </w:t>
      </w:r>
      <w:r w:rsidR="009F06C4" w:rsidRPr="00165681">
        <w:rPr>
          <w:rFonts w:asciiTheme="minorHAnsi" w:eastAsia="Arial" w:hAnsiTheme="minorHAnsi" w:cstheme="minorHAnsi"/>
        </w:rPr>
        <w:t>sprzętu</w:t>
      </w:r>
      <w:r w:rsidR="00374713">
        <w:rPr>
          <w:rFonts w:asciiTheme="minorHAnsi" w:eastAsia="Arial" w:hAnsiTheme="minorHAnsi" w:cstheme="minorHAnsi"/>
        </w:rPr>
        <w:t xml:space="preserve"> i akcesoriów</w:t>
      </w:r>
      <w:r w:rsidRPr="00165681">
        <w:rPr>
          <w:rFonts w:asciiTheme="minorHAnsi" w:eastAsia="Arial" w:hAnsiTheme="minorHAnsi" w:cstheme="minorHAnsi"/>
        </w:rPr>
        <w:t>,</w:t>
      </w:r>
    </w:p>
    <w:p w14:paraId="63876B58" w14:textId="286F9FCC" w:rsidR="00A16071" w:rsidRPr="00165681" w:rsidRDefault="00A16071" w:rsidP="00165681">
      <w:pPr>
        <w:pStyle w:val="Akapitzlist"/>
        <w:numPr>
          <w:ilvl w:val="0"/>
          <w:numId w:val="24"/>
        </w:numPr>
        <w:shd w:val="clear" w:color="auto" w:fill="FFFFFF"/>
        <w:ind w:left="851" w:hanging="425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 xml:space="preserve">ubezpiecza </w:t>
      </w:r>
      <w:r w:rsidR="009F06C4" w:rsidRPr="00165681">
        <w:rPr>
          <w:rFonts w:asciiTheme="minorHAnsi" w:eastAsia="Arial" w:hAnsiTheme="minorHAnsi" w:cstheme="minorHAnsi"/>
        </w:rPr>
        <w:t>sprzęt</w:t>
      </w:r>
      <w:r w:rsidR="00374713">
        <w:rPr>
          <w:rFonts w:asciiTheme="minorHAnsi" w:eastAsia="Arial" w:hAnsiTheme="minorHAnsi" w:cstheme="minorHAnsi"/>
        </w:rPr>
        <w:t xml:space="preserve"> i akcesoria</w:t>
      </w:r>
      <w:r w:rsidRPr="00165681">
        <w:rPr>
          <w:rFonts w:asciiTheme="minorHAnsi" w:eastAsia="Arial" w:hAnsiTheme="minorHAnsi" w:cstheme="minorHAnsi"/>
        </w:rPr>
        <w:t xml:space="preserve"> do momentu podpisania protokołu przeniesienia własności na Zamawiającego.</w:t>
      </w:r>
    </w:p>
    <w:p w14:paraId="5D2DFCBD" w14:textId="0722E69C" w:rsidR="00A1676F" w:rsidRPr="00165681" w:rsidRDefault="00A1676F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 xml:space="preserve">Za datę przyjęcia dostawy (dzień dostawy) uważa się datę niewadliwej dostawy wskazaną  </w:t>
      </w:r>
      <w:r w:rsidR="00477C27" w:rsidRPr="00165681">
        <w:rPr>
          <w:rFonts w:asciiTheme="minorHAnsi" w:eastAsia="Arial" w:hAnsiTheme="minorHAnsi" w:cstheme="minorHAnsi"/>
          <w:szCs w:val="24"/>
        </w:rPr>
        <w:t xml:space="preserve">       </w:t>
      </w:r>
      <w:r w:rsidRPr="00165681">
        <w:rPr>
          <w:rFonts w:asciiTheme="minorHAnsi" w:eastAsia="Arial" w:hAnsiTheme="minorHAnsi" w:cstheme="minorHAnsi"/>
          <w:szCs w:val="24"/>
        </w:rPr>
        <w:t xml:space="preserve">w 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protokole </w:t>
      </w:r>
      <w:r w:rsidR="00C626E5">
        <w:rPr>
          <w:rFonts w:asciiTheme="minorHAnsi" w:eastAsia="Arial" w:hAnsiTheme="minorHAnsi" w:cstheme="minorHAnsi"/>
          <w:szCs w:val="24"/>
        </w:rPr>
        <w:t xml:space="preserve">odbioru </w:t>
      </w:r>
      <w:r w:rsidR="009F06C4" w:rsidRPr="00165681">
        <w:rPr>
          <w:rFonts w:asciiTheme="minorHAnsi" w:eastAsia="Arial" w:hAnsiTheme="minorHAnsi" w:cstheme="minorHAnsi"/>
          <w:szCs w:val="24"/>
        </w:rPr>
        <w:t xml:space="preserve">ilościowym i </w:t>
      </w:r>
      <w:r w:rsidR="00C626E5" w:rsidRPr="00165681">
        <w:rPr>
          <w:rFonts w:asciiTheme="minorHAnsi" w:eastAsia="Arial" w:hAnsiTheme="minorHAnsi" w:cstheme="minorHAnsi"/>
          <w:szCs w:val="24"/>
        </w:rPr>
        <w:t xml:space="preserve">protokole </w:t>
      </w:r>
      <w:r w:rsidR="00C626E5">
        <w:rPr>
          <w:rFonts w:asciiTheme="minorHAnsi" w:eastAsia="Arial" w:hAnsiTheme="minorHAnsi" w:cstheme="minorHAnsi"/>
          <w:szCs w:val="24"/>
        </w:rPr>
        <w:t xml:space="preserve">odbioru </w:t>
      </w:r>
      <w:r w:rsidR="009F06C4" w:rsidRPr="00165681">
        <w:rPr>
          <w:rFonts w:asciiTheme="minorHAnsi" w:eastAsia="Arial" w:hAnsiTheme="minorHAnsi" w:cstheme="minorHAnsi"/>
          <w:szCs w:val="24"/>
        </w:rPr>
        <w:t>jakościowym.</w:t>
      </w:r>
    </w:p>
    <w:p w14:paraId="4845BC78" w14:textId="12D227F0" w:rsidR="00A1676F" w:rsidRPr="00165681" w:rsidRDefault="00DF1DC5" w:rsidP="001B70EA">
      <w:pPr>
        <w:numPr>
          <w:ilvl w:val="0"/>
          <w:numId w:val="9"/>
        </w:numPr>
        <w:shd w:val="clear" w:color="auto" w:fill="FFFFFF"/>
        <w:ind w:left="426" w:hanging="426"/>
        <w:jc w:val="both"/>
        <w:rPr>
          <w:rFonts w:asciiTheme="minorHAnsi" w:eastAsia="Arial" w:hAnsiTheme="minorHAnsi" w:cstheme="minorHAnsi"/>
          <w:szCs w:val="24"/>
        </w:rPr>
      </w:pPr>
      <w:r w:rsidRPr="00165681">
        <w:rPr>
          <w:rFonts w:asciiTheme="minorHAnsi" w:eastAsia="Arial" w:hAnsiTheme="minorHAnsi" w:cstheme="minorHAnsi"/>
          <w:szCs w:val="24"/>
        </w:rPr>
        <w:t>Zamawiający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 odmówi przyjęcia dostawy niezgodnej ilościowo oraz zawierającej inny </w:t>
      </w:r>
      <w:r w:rsidR="00374713">
        <w:rPr>
          <w:rFonts w:asciiTheme="minorHAnsi" w:eastAsia="Arial" w:hAnsiTheme="minorHAnsi" w:cstheme="minorHAnsi"/>
          <w:szCs w:val="24"/>
        </w:rPr>
        <w:t>sprzęt i akcesoria</w:t>
      </w:r>
      <w:r w:rsidR="00E83775">
        <w:rPr>
          <w:rFonts w:asciiTheme="minorHAnsi" w:eastAsia="Arial" w:hAnsiTheme="minorHAnsi" w:cstheme="minorHAnsi"/>
          <w:szCs w:val="24"/>
        </w:rPr>
        <w:t xml:space="preserve"> 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niż </w:t>
      </w:r>
      <w:r w:rsidR="006E7579" w:rsidRPr="006B00C4">
        <w:rPr>
          <w:rFonts w:asciiTheme="minorHAnsi" w:eastAsia="Arial" w:hAnsiTheme="minorHAnsi" w:cstheme="minorHAnsi"/>
          <w:szCs w:val="24"/>
        </w:rPr>
        <w:t>określon</w:t>
      </w:r>
      <w:r w:rsidR="006E7579">
        <w:rPr>
          <w:rFonts w:asciiTheme="minorHAnsi" w:eastAsia="Arial" w:hAnsiTheme="minorHAnsi" w:cstheme="minorHAnsi"/>
          <w:szCs w:val="24"/>
        </w:rPr>
        <w:t>e</w:t>
      </w:r>
      <w:r w:rsidR="006E7579" w:rsidRPr="006B00C4">
        <w:rPr>
          <w:rFonts w:asciiTheme="minorHAnsi" w:eastAsia="Arial" w:hAnsiTheme="minorHAnsi" w:cstheme="minorHAnsi"/>
          <w:szCs w:val="24"/>
        </w:rPr>
        <w:t xml:space="preserve"> </w:t>
      </w:r>
      <w:r w:rsidR="00A1676F" w:rsidRPr="006B00C4">
        <w:rPr>
          <w:rFonts w:asciiTheme="minorHAnsi" w:eastAsia="Arial" w:hAnsiTheme="minorHAnsi" w:cstheme="minorHAnsi"/>
          <w:szCs w:val="24"/>
        </w:rPr>
        <w:t>w</w:t>
      </w:r>
      <w:r w:rsidR="006B00C4" w:rsidRPr="006B00C4">
        <w:rPr>
          <w:rFonts w:asciiTheme="minorHAnsi" w:eastAsia="Arial" w:hAnsiTheme="minorHAnsi" w:cstheme="minorHAnsi"/>
          <w:szCs w:val="24"/>
        </w:rPr>
        <w:t xml:space="preserve"> ofercie</w:t>
      </w:r>
      <w:r w:rsidR="00A1676F" w:rsidRPr="006B00C4">
        <w:rPr>
          <w:rFonts w:asciiTheme="minorHAnsi" w:eastAsia="Arial" w:hAnsiTheme="minorHAnsi" w:cstheme="minorHAnsi"/>
          <w:szCs w:val="24"/>
        </w:rPr>
        <w:t xml:space="preserve"> </w:t>
      </w:r>
      <w:r w:rsidR="006B00C4" w:rsidRPr="006B00C4">
        <w:rPr>
          <w:rFonts w:asciiTheme="minorHAnsi" w:eastAsia="Arial" w:hAnsiTheme="minorHAnsi" w:cstheme="minorHAnsi"/>
          <w:szCs w:val="24"/>
        </w:rPr>
        <w:t xml:space="preserve">Wykonawcy i/lub </w:t>
      </w:r>
      <w:r w:rsidR="00AB18F3" w:rsidRPr="006B00C4">
        <w:rPr>
          <w:rFonts w:asciiTheme="minorHAnsi" w:eastAsia="Arial" w:hAnsiTheme="minorHAnsi" w:cstheme="minorHAnsi"/>
          <w:szCs w:val="24"/>
        </w:rPr>
        <w:t>U</w:t>
      </w:r>
      <w:r w:rsidR="00A1676F" w:rsidRPr="006B00C4">
        <w:rPr>
          <w:rFonts w:asciiTheme="minorHAnsi" w:eastAsia="Arial" w:hAnsiTheme="minorHAnsi" w:cstheme="minorHAnsi"/>
          <w:szCs w:val="24"/>
        </w:rPr>
        <w:t>mowie</w:t>
      </w:r>
      <w:r w:rsidR="00A1676F" w:rsidRPr="00165681">
        <w:rPr>
          <w:rFonts w:asciiTheme="minorHAnsi" w:eastAsia="Arial" w:hAnsiTheme="minorHAnsi" w:cstheme="minorHAnsi"/>
          <w:szCs w:val="24"/>
        </w:rPr>
        <w:t>, bądź niezgodn</w:t>
      </w:r>
      <w:r w:rsidR="00CC55BA">
        <w:rPr>
          <w:rFonts w:asciiTheme="minorHAnsi" w:eastAsia="Arial" w:hAnsiTheme="minorHAnsi" w:cstheme="minorHAnsi"/>
          <w:szCs w:val="24"/>
        </w:rPr>
        <w:t>ej</w:t>
      </w:r>
      <w:r w:rsidR="00A1676F" w:rsidRPr="00165681">
        <w:rPr>
          <w:rFonts w:asciiTheme="minorHAnsi" w:eastAsia="Arial" w:hAnsiTheme="minorHAnsi" w:cstheme="minorHAnsi"/>
          <w:szCs w:val="24"/>
        </w:rPr>
        <w:t xml:space="preserve"> pod względem jakościowym.</w:t>
      </w:r>
    </w:p>
    <w:p w14:paraId="365C3152" w14:textId="0410E9F6" w:rsidR="00E6471C" w:rsidRPr="00165681" w:rsidRDefault="00E003C6" w:rsidP="001B70EA">
      <w:pPr>
        <w:pStyle w:val="Akapitzlist"/>
        <w:numPr>
          <w:ilvl w:val="0"/>
          <w:numId w:val="9"/>
        </w:numPr>
        <w:tabs>
          <w:tab w:val="left" w:pos="450"/>
        </w:tabs>
        <w:ind w:left="426" w:hanging="426"/>
        <w:jc w:val="both"/>
        <w:rPr>
          <w:rFonts w:asciiTheme="minorHAnsi" w:eastAsia="Arial" w:hAnsiTheme="minorHAnsi" w:cstheme="minorHAnsi"/>
        </w:rPr>
      </w:pPr>
      <w:r w:rsidRPr="00165681">
        <w:rPr>
          <w:rFonts w:asciiTheme="minorHAnsi" w:eastAsia="Arial" w:hAnsiTheme="minorHAnsi" w:cstheme="minorHAnsi"/>
        </w:rPr>
        <w:t>W</w:t>
      </w:r>
      <w:r w:rsidRPr="00165681">
        <w:rPr>
          <w:rFonts w:asciiTheme="minorHAnsi" w:eastAsia="Arial" w:hAnsiTheme="minorHAnsi" w:cstheme="minorHAnsi"/>
          <w:bCs/>
        </w:rPr>
        <w:t xml:space="preserve">ykonawca zawiadomi Zamawiającego najpóźniej na </w:t>
      </w:r>
      <w:r w:rsidR="00165681">
        <w:rPr>
          <w:rFonts w:asciiTheme="minorHAnsi" w:eastAsia="Arial" w:hAnsiTheme="minorHAnsi" w:cstheme="minorHAnsi"/>
          <w:bCs/>
        </w:rPr>
        <w:t>30</w:t>
      </w:r>
      <w:r w:rsidRPr="00165681">
        <w:rPr>
          <w:rFonts w:asciiTheme="minorHAnsi" w:eastAsia="Arial" w:hAnsiTheme="minorHAnsi" w:cstheme="minorHAnsi"/>
          <w:bCs/>
        </w:rPr>
        <w:t xml:space="preserve"> dni przed terminem realizacji </w:t>
      </w:r>
      <w:r w:rsidR="00AB18F3">
        <w:rPr>
          <w:rFonts w:asciiTheme="minorHAnsi" w:eastAsia="Arial" w:hAnsiTheme="minorHAnsi" w:cstheme="minorHAnsi"/>
          <w:bCs/>
        </w:rPr>
        <w:t>U</w:t>
      </w:r>
      <w:r w:rsidRPr="00165681">
        <w:rPr>
          <w:rFonts w:asciiTheme="minorHAnsi" w:eastAsia="Arial" w:hAnsiTheme="minorHAnsi" w:cstheme="minorHAnsi"/>
          <w:bCs/>
        </w:rPr>
        <w:t xml:space="preserve">mowy określonym w </w:t>
      </w:r>
      <w:r w:rsidRPr="00165681">
        <w:rPr>
          <w:rFonts w:asciiTheme="minorHAnsi" w:eastAsia="Arial" w:hAnsiTheme="minorHAnsi" w:cstheme="minorHAnsi"/>
        </w:rPr>
        <w:t xml:space="preserve">§ </w:t>
      </w:r>
      <w:r w:rsidR="00092A02" w:rsidRPr="00165681">
        <w:rPr>
          <w:rFonts w:asciiTheme="minorHAnsi" w:eastAsia="Arial" w:hAnsiTheme="minorHAnsi" w:cstheme="minorHAnsi"/>
        </w:rPr>
        <w:t>2</w:t>
      </w:r>
      <w:r w:rsidRPr="00165681">
        <w:rPr>
          <w:rFonts w:asciiTheme="minorHAnsi" w:eastAsia="Arial" w:hAnsiTheme="minorHAnsi" w:cstheme="minorHAnsi"/>
        </w:rPr>
        <w:t xml:space="preserve"> </w:t>
      </w:r>
      <w:r w:rsidRPr="00165681">
        <w:rPr>
          <w:rFonts w:asciiTheme="minorHAnsi" w:eastAsia="Arial" w:hAnsiTheme="minorHAnsi" w:cstheme="minorHAnsi"/>
          <w:bCs/>
        </w:rPr>
        <w:t>o stanie jej realizacji oraz</w:t>
      </w:r>
      <w:r w:rsidR="00C626E5">
        <w:rPr>
          <w:rFonts w:asciiTheme="minorHAnsi" w:eastAsia="Arial" w:hAnsiTheme="minorHAnsi" w:cstheme="minorHAnsi"/>
          <w:bCs/>
        </w:rPr>
        <w:t xml:space="preserve"> powiadomi</w:t>
      </w:r>
      <w:r w:rsidRPr="00165681">
        <w:rPr>
          <w:rFonts w:asciiTheme="minorHAnsi" w:eastAsia="Arial" w:hAnsiTheme="minorHAnsi" w:cstheme="minorHAnsi"/>
          <w:bCs/>
        </w:rPr>
        <w:t xml:space="preserve"> niezwłocznie gdy pojawi się zagrożenie jej wykonania.</w:t>
      </w:r>
    </w:p>
    <w:p w14:paraId="15D69CD5" w14:textId="77777777" w:rsidR="00477C27" w:rsidRPr="00477C27" w:rsidRDefault="00477C27" w:rsidP="00FE2E16">
      <w:pPr>
        <w:tabs>
          <w:tab w:val="left" w:pos="450"/>
        </w:tabs>
        <w:jc w:val="both"/>
        <w:rPr>
          <w:rFonts w:asciiTheme="minorHAnsi" w:eastAsia="Arial" w:hAnsiTheme="minorHAnsi" w:cs="Arial"/>
          <w:szCs w:val="24"/>
        </w:rPr>
      </w:pPr>
    </w:p>
    <w:p w14:paraId="654B6035" w14:textId="77777777" w:rsidR="00A1676F" w:rsidRPr="00477C27" w:rsidRDefault="00A1676F" w:rsidP="00FE2E16">
      <w:pPr>
        <w:tabs>
          <w:tab w:val="decimal" w:pos="284"/>
        </w:tabs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092A02" w:rsidRPr="00477C27">
        <w:rPr>
          <w:rFonts w:asciiTheme="minorHAnsi" w:eastAsia="Arial" w:hAnsiTheme="minorHAnsi" w:cs="Arial"/>
          <w:b/>
          <w:szCs w:val="24"/>
        </w:rPr>
        <w:t>5</w:t>
      </w:r>
      <w:r w:rsidRPr="00477C27">
        <w:rPr>
          <w:rFonts w:asciiTheme="minorHAnsi" w:eastAsia="Arial" w:hAnsiTheme="minorHAnsi" w:cs="Arial"/>
          <w:b/>
          <w:szCs w:val="24"/>
        </w:rPr>
        <w:t xml:space="preserve"> GWARANCJA</w:t>
      </w:r>
    </w:p>
    <w:p w14:paraId="17B6C060" w14:textId="77777777" w:rsidR="00C13AB2" w:rsidRPr="00477C27" w:rsidRDefault="00C13AB2" w:rsidP="00FE2E16">
      <w:pPr>
        <w:tabs>
          <w:tab w:val="decimal" w:pos="284"/>
        </w:tabs>
        <w:jc w:val="both"/>
        <w:rPr>
          <w:rStyle w:val="postbody"/>
          <w:rFonts w:asciiTheme="minorHAnsi" w:eastAsia="Arial" w:hAnsiTheme="minorHAnsi" w:cs="Arial"/>
          <w:szCs w:val="24"/>
        </w:rPr>
      </w:pPr>
    </w:p>
    <w:p w14:paraId="392DE74A" w14:textId="7A58EE19" w:rsidR="00E83775" w:rsidRPr="00E83775" w:rsidRDefault="00E83775" w:rsidP="00E83775">
      <w:pPr>
        <w:pStyle w:val="Akapitzlist"/>
        <w:numPr>
          <w:ilvl w:val="0"/>
          <w:numId w:val="12"/>
        </w:numPr>
        <w:tabs>
          <w:tab w:val="clear" w:pos="5811"/>
          <w:tab w:val="left" w:pos="-1843"/>
          <w:tab w:val="num" w:pos="426"/>
        </w:tabs>
        <w:suppressAutoHyphens w:val="0"/>
        <w:ind w:left="426" w:hanging="426"/>
        <w:jc w:val="both"/>
        <w:rPr>
          <w:rStyle w:val="postbody"/>
          <w:rFonts w:ascii="Calibri" w:hAnsi="Calibri"/>
          <w:lang w:eastAsia="pl-PL"/>
        </w:rPr>
      </w:pPr>
      <w:bookmarkStart w:id="6" w:name="_Hlk57969807"/>
      <w:r w:rsidRPr="00E83775">
        <w:rPr>
          <w:rStyle w:val="postbody"/>
          <w:rFonts w:ascii="Calibri" w:hAnsi="Calibri"/>
          <w:lang w:eastAsia="pl-PL"/>
        </w:rPr>
        <w:t>W ramach wynagrodzenia, o którym mowa w § 3 ust. 1  Umowy Wykonawca przeniesie na Zamawiającego uprawnienia wynikające z gwarancji udzielonej przez producenta/producentów  sprzętu i akcesoriów. Powyższe nie zwalnia Wykonawcy z obowiązku utrzymania gwarancji producenta.</w:t>
      </w:r>
    </w:p>
    <w:p w14:paraId="204654D7" w14:textId="569D5D06" w:rsidR="00D76016" w:rsidRPr="00D76016" w:rsidRDefault="00D76016" w:rsidP="001B70EA">
      <w:pPr>
        <w:pStyle w:val="Tekstpodstawowy"/>
        <w:numPr>
          <w:ilvl w:val="0"/>
          <w:numId w:val="12"/>
        </w:numPr>
        <w:ind w:left="426" w:hanging="426"/>
        <w:rPr>
          <w:rStyle w:val="postbody"/>
          <w:rFonts w:asciiTheme="minorHAnsi" w:eastAsia="Arial" w:hAnsiTheme="minorHAnsi" w:cs="Arial"/>
          <w:szCs w:val="24"/>
          <w:lang w:val="pl-PL"/>
        </w:rPr>
      </w:pPr>
      <w:bookmarkStart w:id="7" w:name="_Hlk58322848"/>
      <w:bookmarkStart w:id="8" w:name="_Hlk58500922"/>
      <w:r w:rsidRPr="00D76016">
        <w:rPr>
          <w:rStyle w:val="postbody"/>
          <w:rFonts w:asciiTheme="minorHAnsi" w:eastAsia="Arial" w:hAnsiTheme="minorHAnsi" w:cs="Arial"/>
        </w:rPr>
        <w:t>Wykonawca udzieli na sprzęt  dostarczony w ramach Umowy gwarancji na okres ……. miesięcy. Wykonawca wystawi odrębny dokument gwarancyjny</w:t>
      </w:r>
      <w:r>
        <w:rPr>
          <w:rStyle w:val="postbody"/>
          <w:rFonts w:asciiTheme="minorHAnsi" w:eastAsia="Arial" w:hAnsiTheme="minorHAnsi" w:cs="Arial"/>
          <w:lang w:val="pl-PL"/>
        </w:rPr>
        <w:t>.</w:t>
      </w:r>
      <w:r w:rsidRPr="00D76016" w:rsidDel="00D76016">
        <w:rPr>
          <w:rStyle w:val="postbody"/>
          <w:rFonts w:asciiTheme="minorHAnsi" w:eastAsia="Arial" w:hAnsiTheme="minorHAnsi" w:cs="Arial"/>
        </w:rPr>
        <w:t xml:space="preserve"> </w:t>
      </w:r>
      <w:bookmarkEnd w:id="6"/>
    </w:p>
    <w:p w14:paraId="0FA4D24A" w14:textId="5621FA65" w:rsidR="00D76016" w:rsidRDefault="00D76016" w:rsidP="001B70EA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D76016">
        <w:rPr>
          <w:rFonts w:asciiTheme="minorHAnsi" w:eastAsia="Arial" w:hAnsiTheme="minorHAnsi" w:cs="Arial"/>
          <w:szCs w:val="24"/>
          <w:lang w:val="pl-PL"/>
        </w:rPr>
        <w:t>Okres gwarancji,  o którym mowa w ust.  2  powyżej będzie liczony od daty przyjęcia sprzętu przez Zamawiającego zawartej w protokołach,  o których mowa w   § 3 ust. 6 (protokole odbioru ilościow</w:t>
      </w:r>
      <w:r w:rsidR="00FD7E94">
        <w:rPr>
          <w:rFonts w:asciiTheme="minorHAnsi" w:eastAsia="Arial" w:hAnsiTheme="minorHAnsi" w:cs="Arial"/>
          <w:szCs w:val="24"/>
          <w:lang w:val="pl-PL"/>
        </w:rPr>
        <w:t>ego</w:t>
      </w:r>
      <w:r w:rsidRPr="00D76016">
        <w:rPr>
          <w:rFonts w:asciiTheme="minorHAnsi" w:eastAsia="Arial" w:hAnsiTheme="minorHAnsi" w:cs="Arial"/>
          <w:szCs w:val="24"/>
          <w:lang w:val="pl-PL"/>
        </w:rPr>
        <w:t xml:space="preserve"> i protokole odbioru jakości</w:t>
      </w:r>
      <w:r w:rsidR="00FD7E94">
        <w:rPr>
          <w:rFonts w:asciiTheme="minorHAnsi" w:eastAsia="Arial" w:hAnsiTheme="minorHAnsi" w:cs="Arial"/>
          <w:szCs w:val="24"/>
          <w:lang w:val="pl-PL"/>
        </w:rPr>
        <w:t>owego</w:t>
      </w:r>
      <w:r w:rsidRPr="00D76016">
        <w:rPr>
          <w:rFonts w:asciiTheme="minorHAnsi" w:eastAsia="Arial" w:hAnsiTheme="minorHAnsi" w:cs="Arial"/>
          <w:szCs w:val="24"/>
          <w:lang w:val="pl-PL"/>
        </w:rPr>
        <w:t>).</w:t>
      </w:r>
      <w:bookmarkEnd w:id="7"/>
    </w:p>
    <w:bookmarkEnd w:id="8"/>
    <w:p w14:paraId="4FDA4CA7" w14:textId="56DA4C0F" w:rsidR="00E6471C" w:rsidRPr="00477C27" w:rsidRDefault="00E6471C" w:rsidP="001B70EA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Wykonawca  jest zobowiązany względem </w:t>
      </w:r>
      <w:r w:rsidR="00DF1DC5" w:rsidRPr="00477C27">
        <w:rPr>
          <w:rFonts w:asciiTheme="minorHAnsi" w:eastAsia="Arial" w:hAnsiTheme="minorHAnsi" w:cs="Arial"/>
          <w:szCs w:val="24"/>
          <w:lang w:val="pl-PL"/>
        </w:rPr>
        <w:t>Zamawi</w:t>
      </w:r>
      <w:r w:rsidR="00DC0AFB" w:rsidRPr="00477C27">
        <w:rPr>
          <w:rFonts w:asciiTheme="minorHAnsi" w:eastAsia="Arial" w:hAnsiTheme="minorHAnsi" w:cs="Arial"/>
          <w:szCs w:val="24"/>
          <w:lang w:val="pl-PL"/>
        </w:rPr>
        <w:t>a</w:t>
      </w:r>
      <w:r w:rsidR="00DF1DC5" w:rsidRPr="00477C27">
        <w:rPr>
          <w:rFonts w:asciiTheme="minorHAnsi" w:eastAsia="Arial" w:hAnsiTheme="minorHAnsi" w:cs="Arial"/>
          <w:szCs w:val="24"/>
          <w:lang w:val="pl-PL"/>
        </w:rPr>
        <w:t>jącego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do:</w:t>
      </w:r>
    </w:p>
    <w:p w14:paraId="479CF124" w14:textId="5E816803" w:rsidR="009C505E" w:rsidRPr="0088450B" w:rsidRDefault="009C505E" w:rsidP="006D7191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E83775">
        <w:rPr>
          <w:rFonts w:asciiTheme="minorHAnsi" w:eastAsia="Arial" w:hAnsiTheme="minorHAnsi" w:cs="Arial"/>
          <w:szCs w:val="24"/>
          <w:lang w:val="pl-PL"/>
        </w:rPr>
        <w:t xml:space="preserve">utrzymania na własny koszt gwarancji udzielonej przez producenta, w szczególności do zapewnienia </w:t>
      </w:r>
      <w:r w:rsidRPr="0088450B">
        <w:rPr>
          <w:rFonts w:asciiTheme="minorHAnsi" w:eastAsia="Arial" w:hAnsiTheme="minorHAnsi" w:cs="Arial"/>
          <w:szCs w:val="24"/>
          <w:lang w:val="pl-PL"/>
        </w:rPr>
        <w:t>wykonania w okresie gwarancji producenta wszelkich niezbędnych do utrzymania gwarancji usług konserwacyjnych i serwisowych, w tym napraw i przeglądów wymaganych warunkami gwarancji, wszystkich sprzętów będących przedmiotem umowy,</w:t>
      </w:r>
    </w:p>
    <w:p w14:paraId="04BB9217" w14:textId="35F07170" w:rsidR="004A4033" w:rsidRPr="00E83775" w:rsidRDefault="00E6471C" w:rsidP="006D7191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88450B">
        <w:rPr>
          <w:rFonts w:asciiTheme="minorHAnsi" w:eastAsia="Arial" w:hAnsiTheme="minorHAnsi" w:cs="Arial"/>
          <w:szCs w:val="24"/>
          <w:lang w:val="pl-PL"/>
        </w:rPr>
        <w:t xml:space="preserve">zapewnienia wykonania </w:t>
      </w:r>
      <w:r w:rsidR="00111D54">
        <w:rPr>
          <w:rFonts w:asciiTheme="minorHAnsi" w:eastAsia="Arial" w:hAnsiTheme="minorHAnsi" w:cs="Arial"/>
          <w:szCs w:val="24"/>
          <w:lang w:val="pl-PL"/>
        </w:rPr>
        <w:t xml:space="preserve">na własny koszt </w:t>
      </w:r>
      <w:r w:rsidRPr="0088450B">
        <w:rPr>
          <w:rFonts w:asciiTheme="minorHAnsi" w:eastAsia="Arial" w:hAnsiTheme="minorHAnsi" w:cs="Arial"/>
          <w:szCs w:val="24"/>
          <w:lang w:val="pl-PL"/>
        </w:rPr>
        <w:t>w</w:t>
      </w:r>
      <w:r w:rsidRPr="00E83775">
        <w:rPr>
          <w:rFonts w:asciiTheme="minorHAnsi" w:eastAsia="Arial" w:hAnsiTheme="minorHAnsi" w:cs="Arial"/>
          <w:szCs w:val="24"/>
          <w:lang w:val="pl-PL"/>
        </w:rPr>
        <w:t xml:space="preserve"> okresie gwarancji napraw i przeglądów </w:t>
      </w:r>
      <w:r w:rsidR="00274F3B" w:rsidRPr="00E83775">
        <w:rPr>
          <w:rFonts w:asciiTheme="minorHAnsi" w:eastAsia="Arial" w:hAnsiTheme="minorHAnsi" w:cs="Arial"/>
          <w:szCs w:val="24"/>
          <w:lang w:val="pl-PL"/>
        </w:rPr>
        <w:t>serwisowych wymaganych warunkami gwarancji oraz przeglądów wymaganych przez TDT</w:t>
      </w:r>
      <w:r w:rsidRPr="00E83775">
        <w:rPr>
          <w:rFonts w:asciiTheme="minorHAnsi" w:eastAsia="Arial" w:hAnsiTheme="minorHAnsi" w:cs="Arial"/>
          <w:szCs w:val="24"/>
          <w:lang w:val="pl-PL"/>
        </w:rPr>
        <w:t xml:space="preserve"> wszystkich </w:t>
      </w:r>
      <w:r w:rsidR="00894F66" w:rsidRPr="00E83775">
        <w:rPr>
          <w:rFonts w:asciiTheme="minorHAnsi" w:eastAsia="Arial" w:hAnsiTheme="minorHAnsi" w:cs="Arial"/>
          <w:szCs w:val="24"/>
          <w:lang w:val="pl-PL"/>
        </w:rPr>
        <w:t xml:space="preserve">sprzętów </w:t>
      </w:r>
      <w:r w:rsidRPr="00E83775">
        <w:rPr>
          <w:rFonts w:asciiTheme="minorHAnsi" w:eastAsia="Arial" w:hAnsiTheme="minorHAnsi" w:cs="Arial"/>
          <w:szCs w:val="24"/>
          <w:lang w:val="pl-PL"/>
        </w:rPr>
        <w:t>będących przedmiotem umowy</w:t>
      </w:r>
      <w:r w:rsidR="00274F3B" w:rsidRPr="00E83775">
        <w:rPr>
          <w:rFonts w:asciiTheme="minorHAnsi" w:eastAsia="Arial" w:hAnsiTheme="minorHAnsi" w:cs="Arial"/>
          <w:szCs w:val="24"/>
          <w:lang w:val="pl-PL"/>
        </w:rPr>
        <w:t>. Koszty odn</w:t>
      </w:r>
      <w:r w:rsidR="00110238" w:rsidRPr="00E83775">
        <w:rPr>
          <w:rFonts w:asciiTheme="minorHAnsi" w:eastAsia="Arial" w:hAnsiTheme="minorHAnsi" w:cs="Arial"/>
          <w:szCs w:val="24"/>
          <w:lang w:val="pl-PL"/>
        </w:rPr>
        <w:t>awiania</w:t>
      </w:r>
      <w:r w:rsidR="00274F3B" w:rsidRPr="00E83775">
        <w:rPr>
          <w:rFonts w:asciiTheme="minorHAnsi" w:eastAsia="Arial" w:hAnsiTheme="minorHAnsi" w:cs="Arial"/>
          <w:szCs w:val="24"/>
          <w:lang w:val="pl-PL"/>
        </w:rPr>
        <w:t xml:space="preserve"> dopuszczeń przez TDT będą refakturowane na Wykonawcę.</w:t>
      </w:r>
    </w:p>
    <w:p w14:paraId="2AE033A7" w14:textId="129650C6" w:rsidR="004A4033" w:rsidRPr="00477C27" w:rsidRDefault="00E6471C" w:rsidP="006D7191">
      <w:pPr>
        <w:pStyle w:val="Tekstpodstawowy"/>
        <w:numPr>
          <w:ilvl w:val="0"/>
          <w:numId w:val="18"/>
        </w:numPr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wykonania w okresie gwarancji i rękojmi napraw oraz usunięcia usterek i innych </w:t>
      </w:r>
      <w:r w:rsidRPr="00477C27">
        <w:rPr>
          <w:rFonts w:asciiTheme="minorHAnsi" w:eastAsia="Arial" w:hAnsiTheme="minorHAnsi" w:cs="Arial"/>
          <w:szCs w:val="24"/>
          <w:lang w:val="pl-PL"/>
        </w:rPr>
        <w:lastRenderedPageBreak/>
        <w:t>niesprawności na własny koszt na terenie R</w:t>
      </w:r>
      <w:r w:rsidR="009C505E">
        <w:rPr>
          <w:rFonts w:asciiTheme="minorHAnsi" w:eastAsia="Arial" w:hAnsiTheme="minorHAnsi" w:cs="Arial"/>
          <w:szCs w:val="24"/>
          <w:lang w:val="pl-PL"/>
        </w:rPr>
        <w:t xml:space="preserve">zeczypospolitej </w:t>
      </w:r>
      <w:r w:rsidRPr="00477C27">
        <w:rPr>
          <w:rFonts w:asciiTheme="minorHAnsi" w:eastAsia="Arial" w:hAnsiTheme="minorHAnsi" w:cs="Arial"/>
          <w:szCs w:val="24"/>
          <w:lang w:val="pl-PL"/>
        </w:rPr>
        <w:t>P</w:t>
      </w:r>
      <w:r w:rsidR="009C505E">
        <w:rPr>
          <w:rFonts w:asciiTheme="minorHAnsi" w:eastAsia="Arial" w:hAnsiTheme="minorHAnsi" w:cs="Arial"/>
          <w:szCs w:val="24"/>
          <w:lang w:val="pl-PL"/>
        </w:rPr>
        <w:t>olskiej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w terminach określonych niniejszą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>mową,</w:t>
      </w:r>
    </w:p>
    <w:p w14:paraId="0BA8D9AD" w14:textId="273C4F53" w:rsidR="009C505E" w:rsidRPr="00E83775" w:rsidRDefault="009C505E" w:rsidP="00382BD5">
      <w:pPr>
        <w:pStyle w:val="Akapitzlist"/>
        <w:numPr>
          <w:ilvl w:val="0"/>
          <w:numId w:val="18"/>
        </w:numPr>
        <w:ind w:left="851" w:hanging="284"/>
        <w:jc w:val="both"/>
        <w:rPr>
          <w:rFonts w:asciiTheme="minorHAnsi" w:eastAsia="Arial" w:hAnsiTheme="minorHAnsi" w:cs="Arial"/>
        </w:rPr>
      </w:pPr>
      <w:r w:rsidRPr="00E83775">
        <w:rPr>
          <w:rFonts w:asciiTheme="minorHAnsi" w:eastAsia="Arial" w:hAnsiTheme="minorHAnsi" w:cs="Arial"/>
        </w:rPr>
        <w:t xml:space="preserve">W przypadku gdy naprawa gwarancyjna sprzętu przekroczy okres 4 tygodni, wykonawca zobowiązany jest dostarczyć </w:t>
      </w:r>
      <w:r w:rsidR="005E2AEB">
        <w:rPr>
          <w:rFonts w:asciiTheme="minorHAnsi" w:eastAsia="Arial" w:hAnsiTheme="minorHAnsi" w:cs="Arial"/>
        </w:rPr>
        <w:t xml:space="preserve">na własny koszt </w:t>
      </w:r>
      <w:r w:rsidRPr="00E83775">
        <w:rPr>
          <w:rFonts w:asciiTheme="minorHAnsi" w:eastAsia="Arial" w:hAnsiTheme="minorHAnsi" w:cs="Arial"/>
        </w:rPr>
        <w:t>sprzęt zamienny o podobnych parametrach eksploatacyjnych , na cały okres naprawy.</w:t>
      </w:r>
    </w:p>
    <w:p w14:paraId="541C7489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6" w:hanging="426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>Karty gwarancyjne (dokumenty gwarancyjne) nie mogą zawierać następujących zapisów:</w:t>
      </w:r>
    </w:p>
    <w:p w14:paraId="62AF8D19" w14:textId="7E895AE7" w:rsidR="00E6471C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1)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sprzecznych z niniejszą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mową, </w:t>
      </w:r>
    </w:p>
    <w:p w14:paraId="03C4F66A" w14:textId="2981F151" w:rsidR="00DF1DC5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2)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nakładających na Zamawiającego dodatkowe obowiązki, które nie są przewidziane </w:t>
      </w:r>
      <w:r w:rsidR="00477C27">
        <w:rPr>
          <w:rFonts w:asciiTheme="minorHAnsi" w:eastAsia="Arial" w:hAnsiTheme="minorHAnsi" w:cs="Arial"/>
          <w:szCs w:val="24"/>
          <w:lang w:val="pl-PL"/>
        </w:rPr>
        <w:t xml:space="preserve">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w niniejszej </w:t>
      </w:r>
      <w:r w:rsidR="00AB18F3">
        <w:rPr>
          <w:rFonts w:asciiTheme="minorHAnsi" w:eastAsia="Arial" w:hAnsiTheme="minorHAnsi" w:cs="Arial"/>
          <w:szCs w:val="24"/>
          <w:lang w:val="pl-PL"/>
        </w:rPr>
        <w:t>U</w:t>
      </w:r>
      <w:r w:rsidRPr="00477C27">
        <w:rPr>
          <w:rFonts w:asciiTheme="minorHAnsi" w:eastAsia="Arial" w:hAnsiTheme="minorHAnsi" w:cs="Arial"/>
          <w:szCs w:val="24"/>
          <w:lang w:val="pl-PL"/>
        </w:rPr>
        <w:t>mowie, a w szczególności obowiązki</w:t>
      </w:r>
      <w:r w:rsidR="006B00C4">
        <w:rPr>
          <w:rFonts w:asciiTheme="minorHAnsi" w:eastAsia="Arial" w:hAnsiTheme="minorHAnsi" w:cs="Arial"/>
          <w:szCs w:val="24"/>
          <w:lang w:val="pl-PL"/>
        </w:rPr>
        <w:t>,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których wykonanie wiązałoby się </w:t>
      </w:r>
      <w:r w:rsidR="00477C27">
        <w:rPr>
          <w:rFonts w:asciiTheme="minorHAnsi" w:eastAsia="Arial" w:hAnsiTheme="minorHAnsi" w:cs="Arial"/>
          <w:szCs w:val="24"/>
          <w:lang w:val="pl-PL"/>
        </w:rPr>
        <w:t xml:space="preserve"> 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>z dodatkowymi wydatkam</w:t>
      </w:r>
      <w:r w:rsidR="00894F66" w:rsidRPr="00477C27">
        <w:rPr>
          <w:rFonts w:asciiTheme="minorHAnsi" w:eastAsia="Arial" w:hAnsiTheme="minorHAnsi" w:cs="Arial"/>
          <w:szCs w:val="24"/>
          <w:lang w:val="pl-PL"/>
        </w:rPr>
        <w:t xml:space="preserve">i, których koszty obciążałyby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Zamawiającego, </w:t>
      </w:r>
    </w:p>
    <w:p w14:paraId="362DFD6D" w14:textId="4C9060FA" w:rsidR="00E6471C" w:rsidRPr="00477C27" w:rsidRDefault="00E6471C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3)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ab/>
      </w:r>
      <w:r w:rsidRPr="00477C27">
        <w:rPr>
          <w:rFonts w:asciiTheme="minorHAnsi" w:eastAsia="Arial" w:hAnsiTheme="minorHAnsi" w:cs="Arial"/>
          <w:szCs w:val="24"/>
          <w:lang w:val="pl-PL"/>
        </w:rPr>
        <w:t>które w istocie powodowałyby, że udzielona gwarancja ma charakter warunkowy</w:t>
      </w:r>
      <w:r w:rsidR="00FE2E16" w:rsidRPr="00477C27">
        <w:rPr>
          <w:rFonts w:asciiTheme="minorHAnsi" w:eastAsia="Arial" w:hAnsiTheme="minorHAnsi" w:cs="Arial"/>
          <w:szCs w:val="24"/>
          <w:lang w:val="pl-PL"/>
        </w:rPr>
        <w:t xml:space="preserve">                                  </w:t>
      </w:r>
      <w:r w:rsidRPr="00477C27">
        <w:rPr>
          <w:rFonts w:asciiTheme="minorHAnsi" w:eastAsia="Arial" w:hAnsiTheme="minorHAnsi" w:cs="Arial"/>
          <w:szCs w:val="24"/>
          <w:lang w:val="pl-PL"/>
        </w:rPr>
        <w:t>(np.: uzależnienie gwarancji od wykonywania dodatkowo płatnych przeglądów)</w:t>
      </w:r>
      <w:r w:rsidR="00AC3BFB">
        <w:rPr>
          <w:rFonts w:asciiTheme="minorHAnsi" w:eastAsia="Arial" w:hAnsiTheme="minorHAnsi" w:cs="Arial"/>
          <w:szCs w:val="24"/>
          <w:lang w:val="pl-PL"/>
        </w:rPr>
        <w:t>,</w:t>
      </w:r>
    </w:p>
    <w:p w14:paraId="1D600BED" w14:textId="59E546E9" w:rsidR="00E6471C" w:rsidRDefault="00CA11CE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4) </w:t>
      </w:r>
      <w:r w:rsidRPr="00477C27">
        <w:rPr>
          <w:rFonts w:asciiTheme="minorHAnsi" w:eastAsia="Arial" w:hAnsiTheme="minorHAnsi" w:cs="Arial"/>
          <w:szCs w:val="24"/>
          <w:lang w:val="pl-PL"/>
        </w:rPr>
        <w:tab/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których brak realizacji skutkowałby utratą gwarancji, bądź ograniczeniem</w:t>
      </w:r>
      <w:r w:rsidR="001B70EA">
        <w:rPr>
          <w:rFonts w:asciiTheme="minorHAnsi" w:eastAsia="Arial" w:hAnsiTheme="minorHAnsi" w:cs="Arial"/>
          <w:szCs w:val="24"/>
          <w:lang w:val="pl-PL"/>
        </w:rPr>
        <w:t xml:space="preserve"> </w:t>
      </w:r>
      <w:r w:rsidR="00E6471C" w:rsidRPr="00477C27">
        <w:rPr>
          <w:rFonts w:asciiTheme="minorHAnsi" w:eastAsia="Arial" w:hAnsiTheme="minorHAnsi" w:cs="Arial"/>
          <w:szCs w:val="24"/>
          <w:lang w:val="pl-PL"/>
        </w:rPr>
        <w:t>odpowiedzialności Wykonawcy</w:t>
      </w:r>
      <w:r w:rsidR="00AC3BFB">
        <w:rPr>
          <w:rFonts w:asciiTheme="minorHAnsi" w:eastAsia="Arial" w:hAnsiTheme="minorHAnsi" w:cs="Arial"/>
          <w:szCs w:val="24"/>
          <w:lang w:val="pl-PL"/>
        </w:rPr>
        <w:t>,</w:t>
      </w:r>
    </w:p>
    <w:p w14:paraId="720C3521" w14:textId="2CC77838" w:rsidR="00AC3BFB" w:rsidRPr="00477C27" w:rsidRDefault="00AC3BFB" w:rsidP="001B70EA">
      <w:pPr>
        <w:pStyle w:val="Tekstpodstawowy"/>
        <w:tabs>
          <w:tab w:val="left" w:pos="851"/>
        </w:tabs>
        <w:ind w:left="851" w:hanging="284"/>
        <w:rPr>
          <w:rFonts w:asciiTheme="minorHAnsi" w:eastAsia="Arial" w:hAnsiTheme="minorHAnsi" w:cs="Arial"/>
          <w:szCs w:val="24"/>
          <w:lang w:val="pl-PL"/>
        </w:rPr>
      </w:pPr>
      <w:r>
        <w:rPr>
          <w:rFonts w:asciiTheme="minorHAnsi" w:eastAsia="Arial" w:hAnsiTheme="minorHAnsi" w:cs="Arial"/>
          <w:szCs w:val="24"/>
          <w:lang w:val="pl-PL"/>
        </w:rPr>
        <w:t xml:space="preserve">5) </w:t>
      </w:r>
      <w:r w:rsidRPr="00AC3BFB">
        <w:rPr>
          <w:rFonts w:asciiTheme="minorHAnsi" w:eastAsia="Arial" w:hAnsiTheme="minorHAnsi" w:cs="Arial"/>
          <w:szCs w:val="24"/>
          <w:lang w:val="pl-PL"/>
        </w:rPr>
        <w:t>wyłączających uprawnienia z art. 581 § 1 k.c.</w:t>
      </w:r>
    </w:p>
    <w:p w14:paraId="08B647F6" w14:textId="6B310BD4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Zawarcie któregokolwiek z zapisów,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 xml:space="preserve">o których mowa </w:t>
      </w:r>
      <w:r w:rsidR="009F58BC">
        <w:rPr>
          <w:rFonts w:asciiTheme="minorHAnsi" w:eastAsia="Arial" w:hAnsiTheme="minorHAnsi" w:cs="Arial"/>
          <w:szCs w:val="24"/>
          <w:lang w:val="pl-PL"/>
        </w:rPr>
        <w:t xml:space="preserve">w ust. 5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>powyżej w karcie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gwarancyjnej (dokumencie gwarancyjnym) powoduje, że ów zapis nie wiąże stron.</w:t>
      </w:r>
    </w:p>
    <w:p w14:paraId="53F35912" w14:textId="6656162B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Zamawiający może wykorzystać uprawnienia z tytułu gwarancji za wady fizyczne </w:t>
      </w:r>
      <w:r w:rsidR="00274F3B">
        <w:rPr>
          <w:rFonts w:asciiTheme="minorHAnsi" w:eastAsia="Arial" w:hAnsiTheme="minorHAnsi" w:cs="Arial"/>
          <w:szCs w:val="24"/>
          <w:lang w:val="pl-PL"/>
        </w:rPr>
        <w:t>sprzętu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niezależnie od uprawnień wynikających z rękojmi. </w:t>
      </w:r>
    </w:p>
    <w:p w14:paraId="39ACE3ED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Gwarancja obejmuje również </w:t>
      </w:r>
      <w:r w:rsidR="00CF4700" w:rsidRPr="00477C27">
        <w:rPr>
          <w:rFonts w:asciiTheme="minorHAnsi" w:eastAsia="Arial" w:hAnsiTheme="minorHAnsi" w:cs="Arial"/>
          <w:szCs w:val="24"/>
          <w:lang w:val="pl-PL"/>
        </w:rPr>
        <w:t>sprzęt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 i usługi nabyte u kooperantów. </w:t>
      </w:r>
    </w:p>
    <w:p w14:paraId="38B0D384" w14:textId="77777777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Utrata roszczeń z tytułu wad fizycznych nie następuje pomimo upływu terminu gwarancji, jeżeli Wykonawca wadę zataił. </w:t>
      </w:r>
    </w:p>
    <w:p w14:paraId="72AF2F50" w14:textId="1235D855" w:rsidR="00E6471C" w:rsidRPr="00477C27" w:rsidRDefault="00E6471C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O wadzie fizycznej </w:t>
      </w:r>
      <w:r w:rsidR="00274F3B">
        <w:rPr>
          <w:rFonts w:asciiTheme="minorHAnsi" w:eastAsia="Arial" w:hAnsiTheme="minorHAnsi" w:cs="Arial"/>
          <w:szCs w:val="24"/>
          <w:lang w:val="pl-PL"/>
        </w:rPr>
        <w:t>sprzętu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Zamawiający zawiadamia Wykonawcę</w:t>
      </w:r>
      <w:r w:rsidR="00E45BED" w:rsidRPr="00E45BED">
        <w:t xml:space="preserve"> </w:t>
      </w:r>
      <w:r w:rsidR="00E45BED" w:rsidRPr="00E45BED">
        <w:rPr>
          <w:rFonts w:asciiTheme="minorHAnsi" w:eastAsia="Arial" w:hAnsiTheme="minorHAnsi" w:cs="Arial"/>
          <w:szCs w:val="24"/>
          <w:lang w:val="pl-PL"/>
        </w:rPr>
        <w:t xml:space="preserve">niezwłocznie po ujawnieniu 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 w nich wad fizycznych, w ce</w:t>
      </w:r>
      <w:r w:rsidR="00907596" w:rsidRPr="00477C27">
        <w:rPr>
          <w:rFonts w:asciiTheme="minorHAnsi" w:eastAsia="Arial" w:hAnsiTheme="minorHAnsi" w:cs="Arial"/>
          <w:szCs w:val="24"/>
          <w:lang w:val="pl-PL"/>
        </w:rPr>
        <w:t>lu realizacji przysługujących z </w:t>
      </w:r>
      <w:r w:rsidRPr="00477C27">
        <w:rPr>
          <w:rFonts w:asciiTheme="minorHAnsi" w:eastAsia="Arial" w:hAnsiTheme="minorHAnsi" w:cs="Arial"/>
          <w:szCs w:val="24"/>
          <w:lang w:val="pl-PL"/>
        </w:rPr>
        <w:t xml:space="preserve">tego </w:t>
      </w:r>
      <w:r w:rsidR="00CA11CE" w:rsidRPr="00477C27">
        <w:rPr>
          <w:rFonts w:asciiTheme="minorHAnsi" w:eastAsia="Arial" w:hAnsiTheme="minorHAnsi" w:cs="Arial"/>
          <w:szCs w:val="24"/>
          <w:lang w:val="pl-PL"/>
        </w:rPr>
        <w:t>tytułu uprawnień gwarancyjnych.</w:t>
      </w:r>
    </w:p>
    <w:p w14:paraId="45B71164" w14:textId="77777777" w:rsidR="00FE2E16" w:rsidRPr="00477C27" w:rsidRDefault="00FE2E16" w:rsidP="001B70EA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szCs w:val="24"/>
          <w:lang w:val="pl-PL"/>
        </w:rPr>
      </w:pPr>
      <w:r w:rsidRPr="00477C27">
        <w:rPr>
          <w:rFonts w:asciiTheme="minorHAnsi" w:eastAsia="Arial" w:hAnsiTheme="minorHAnsi" w:cs="Arial"/>
          <w:szCs w:val="24"/>
          <w:lang w:val="pl-PL"/>
        </w:rPr>
        <w:t xml:space="preserve">Gwarancja </w:t>
      </w:r>
      <w:r w:rsidRPr="00477C27">
        <w:rPr>
          <w:rFonts w:asciiTheme="minorHAnsi" w:hAnsiTheme="minorHAnsi" w:cs="Arial"/>
          <w:szCs w:val="24"/>
        </w:rPr>
        <w:t>obejmuje w szczególności wszystkie wykryte podczas eksploatacji usterki, wady</w:t>
      </w:r>
      <w:r w:rsidR="00477C27">
        <w:rPr>
          <w:rFonts w:asciiTheme="minorHAnsi" w:hAnsiTheme="minorHAnsi" w:cs="Arial"/>
          <w:szCs w:val="24"/>
          <w:lang w:val="pl-PL"/>
        </w:rPr>
        <w:t xml:space="preserve">    </w:t>
      </w:r>
      <w:r w:rsidRPr="00477C27">
        <w:rPr>
          <w:rFonts w:asciiTheme="minorHAnsi" w:hAnsiTheme="minorHAnsi" w:cs="Arial"/>
          <w:szCs w:val="24"/>
        </w:rPr>
        <w:t xml:space="preserve"> i uszkodzenia urządzeń powstałe w czasie poprawnego, zgodnego z instrukcją użytkowania.</w:t>
      </w:r>
    </w:p>
    <w:p w14:paraId="258D06B0" w14:textId="4C44E6B7" w:rsidR="00274F3B" w:rsidRPr="000D27B5" w:rsidRDefault="001C6525" w:rsidP="00274F3B">
      <w:pPr>
        <w:pStyle w:val="Tekstpodstawowy"/>
        <w:numPr>
          <w:ilvl w:val="0"/>
          <w:numId w:val="12"/>
        </w:numPr>
        <w:ind w:left="425" w:hanging="425"/>
        <w:rPr>
          <w:rFonts w:asciiTheme="minorHAnsi" w:eastAsia="Arial" w:hAnsiTheme="minorHAnsi" w:cs="Arial"/>
          <w:color w:val="000000" w:themeColor="text1"/>
          <w:szCs w:val="24"/>
          <w:lang w:val="pl-PL"/>
        </w:rPr>
      </w:pPr>
      <w:r w:rsidRPr="000D27B5">
        <w:rPr>
          <w:rFonts w:asciiTheme="minorHAnsi" w:hAnsiTheme="minorHAnsi" w:cs="Arial"/>
          <w:color w:val="000000" w:themeColor="text1"/>
          <w:szCs w:val="24"/>
        </w:rPr>
        <w:t>Wykonawca zobowiązuje się do wykonywania w szczególności następujących usług gwarancyjnych:</w:t>
      </w:r>
    </w:p>
    <w:p w14:paraId="26747A5E" w14:textId="1FFFBE23" w:rsidR="001C6525" w:rsidRPr="0088450B" w:rsidRDefault="001C6525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88450B">
        <w:rPr>
          <w:rFonts w:asciiTheme="minorHAnsi" w:hAnsiTheme="minorHAnsi" w:cs="Arial"/>
        </w:rPr>
        <w:t>napraw usterek, wad i uszkodzeń urządzeń spowodowanych wadami technicznymi, technologicznymi i materiałowymi, przy wykorzystaniu nowych, nieregenerowanych, nieużywanych części podzespołów, realizowanych u producenta</w:t>
      </w:r>
      <w:r w:rsidR="000D27B5" w:rsidRPr="0088450B">
        <w:rPr>
          <w:rFonts w:asciiTheme="minorHAnsi" w:hAnsiTheme="minorHAnsi" w:cs="Arial"/>
        </w:rPr>
        <w:t>,</w:t>
      </w:r>
      <w:r w:rsidRPr="0088450B">
        <w:rPr>
          <w:rFonts w:asciiTheme="minorHAnsi" w:hAnsiTheme="minorHAnsi" w:cs="Arial"/>
        </w:rPr>
        <w:t xml:space="preserve"> w autoryzowanym serwisie producenta</w:t>
      </w:r>
      <w:r w:rsidR="000D27B5" w:rsidRPr="0088450B">
        <w:rPr>
          <w:rFonts w:asciiTheme="minorHAnsi" w:hAnsiTheme="minorHAnsi" w:cs="Arial"/>
        </w:rPr>
        <w:t xml:space="preserve"> lub podczas obecności serwisanta przy urządzeniu</w:t>
      </w:r>
      <w:r w:rsidRPr="0088450B">
        <w:rPr>
          <w:rFonts w:asciiTheme="minorHAnsi" w:hAnsiTheme="minorHAnsi" w:cs="Arial"/>
        </w:rPr>
        <w:t xml:space="preserve"> i potwierdzonych oświadczeniem autoryzowanego serwisu producenta;</w:t>
      </w:r>
    </w:p>
    <w:p w14:paraId="5D8733C0" w14:textId="77777777" w:rsidR="00477C27" w:rsidRPr="0088450B" w:rsidRDefault="00477C27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88450B">
        <w:rPr>
          <w:rFonts w:asciiTheme="minorHAnsi" w:hAnsiTheme="minorHAnsi" w:cs="Arial"/>
        </w:rPr>
        <w:t>testowanie poprawności pracy urządzeń po wykonaniu naprawy;</w:t>
      </w:r>
    </w:p>
    <w:p w14:paraId="26D93128" w14:textId="77777777" w:rsidR="001C6525" w:rsidRPr="0088450B" w:rsidRDefault="001C6525" w:rsidP="00D80CD2">
      <w:pPr>
        <w:pStyle w:val="Akapitzlist"/>
        <w:numPr>
          <w:ilvl w:val="1"/>
          <w:numId w:val="25"/>
        </w:numPr>
        <w:suppressAutoHyphens w:val="0"/>
        <w:autoSpaceDE w:val="0"/>
        <w:autoSpaceDN w:val="0"/>
        <w:adjustRightInd w:val="0"/>
        <w:ind w:left="851" w:hanging="425"/>
        <w:jc w:val="both"/>
        <w:rPr>
          <w:rFonts w:asciiTheme="minorHAnsi" w:hAnsiTheme="minorHAnsi" w:cs="Arial"/>
        </w:rPr>
      </w:pPr>
      <w:r w:rsidRPr="0088450B">
        <w:rPr>
          <w:rFonts w:asciiTheme="minorHAnsi" w:hAnsiTheme="minorHAnsi" w:cs="Arial"/>
        </w:rPr>
        <w:t>telefonicznej pomocy przy rozwiązywaniu problemów dotyczących urządzeń świadczonej przez wyszkolony personel</w:t>
      </w:r>
      <w:r w:rsidR="00477C27" w:rsidRPr="0088450B">
        <w:rPr>
          <w:rFonts w:asciiTheme="minorHAnsi" w:hAnsiTheme="minorHAnsi" w:cs="Arial"/>
        </w:rPr>
        <w:t>;</w:t>
      </w:r>
    </w:p>
    <w:p w14:paraId="753F8E4A" w14:textId="4B383F2C" w:rsidR="001C6525" w:rsidRPr="0088450B" w:rsidRDefault="001C6525" w:rsidP="00D80CD2">
      <w:pPr>
        <w:pStyle w:val="Tekstpodstawowy"/>
        <w:numPr>
          <w:ilvl w:val="0"/>
          <w:numId w:val="18"/>
        </w:numPr>
        <w:ind w:left="851" w:hanging="425"/>
        <w:rPr>
          <w:rFonts w:asciiTheme="minorHAnsi" w:eastAsia="Arial" w:hAnsiTheme="minorHAnsi" w:cs="Arial"/>
          <w:szCs w:val="24"/>
          <w:lang w:val="pl-PL"/>
        </w:rPr>
      </w:pPr>
      <w:r w:rsidRPr="0088450B">
        <w:rPr>
          <w:rFonts w:asciiTheme="minorHAnsi" w:hAnsiTheme="minorHAnsi" w:cs="Arial"/>
        </w:rPr>
        <w:t xml:space="preserve">wymiany sprzętu na nowy wolny od wad. </w:t>
      </w:r>
      <w:r w:rsidR="00D80CD2" w:rsidRPr="0088450B">
        <w:rPr>
          <w:rFonts w:asciiTheme="minorHAnsi" w:eastAsia="Arial" w:hAnsiTheme="minorHAnsi" w:cs="Arial"/>
          <w:szCs w:val="24"/>
          <w:lang w:val="pl-PL"/>
        </w:rPr>
        <w:t>Zamawiający zastrzega sobie możliwość zgłoszenia ż</w:t>
      </w:r>
      <w:r w:rsidR="00D80CD2" w:rsidRPr="0088450B">
        <w:rPr>
          <w:rFonts w:asciiTheme="minorHAnsi" w:hAnsiTheme="minorHAnsi" w:cs="Arial"/>
          <w:lang w:val="pl-PL"/>
        </w:rPr>
        <w:t>ądania</w:t>
      </w:r>
      <w:r w:rsidR="00D80CD2" w:rsidRPr="0088450B">
        <w:rPr>
          <w:rFonts w:asciiTheme="minorHAnsi" w:hAnsiTheme="minorHAnsi" w:cs="Arial"/>
        </w:rPr>
        <w:t xml:space="preserve"> wymiany </w:t>
      </w:r>
      <w:r w:rsidR="004B76F0">
        <w:rPr>
          <w:rFonts w:asciiTheme="minorHAnsi" w:hAnsiTheme="minorHAnsi" w:cs="Arial"/>
          <w:szCs w:val="24"/>
          <w:lang w:val="pl-PL"/>
        </w:rPr>
        <w:t>s</w:t>
      </w:r>
      <w:r w:rsidR="004B76F0" w:rsidRPr="0088450B">
        <w:rPr>
          <w:rFonts w:asciiTheme="minorHAnsi" w:hAnsiTheme="minorHAnsi" w:cs="Arial"/>
          <w:szCs w:val="24"/>
          <w:lang w:val="pl-PL"/>
        </w:rPr>
        <w:t>przętu</w:t>
      </w:r>
      <w:r w:rsidR="00AC3BFB" w:rsidRPr="0088450B">
        <w:rPr>
          <w:rFonts w:asciiTheme="minorHAnsi" w:hAnsiTheme="minorHAnsi" w:cs="Arial"/>
          <w:szCs w:val="24"/>
          <w:lang w:val="pl-PL"/>
        </w:rPr>
        <w:t>, jeśli w okresie gwarancji łączny okres wyłączenia sprzętu z eksploatacji na skutek powstałych uszkodzeń lub wykonywanych napraw, z powodów leżących po stronie Wykonawcy, przekroczy 4 miesiące</w:t>
      </w:r>
    </w:p>
    <w:p w14:paraId="231FEFBF" w14:textId="053E733A" w:rsidR="001C6525" w:rsidRPr="00F266B2" w:rsidRDefault="0088450B" w:rsidP="001B70EA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 w:themeColor="text1"/>
          <w:szCs w:val="24"/>
        </w:rPr>
      </w:pPr>
      <w:r w:rsidRPr="00F266B2">
        <w:rPr>
          <w:rFonts w:asciiTheme="minorHAnsi" w:hAnsiTheme="minorHAnsi" w:cs="Arial"/>
          <w:color w:val="000000" w:themeColor="text1"/>
          <w:szCs w:val="24"/>
        </w:rPr>
        <w:t>1</w:t>
      </w:r>
      <w:r>
        <w:rPr>
          <w:rFonts w:asciiTheme="minorHAnsi" w:hAnsiTheme="minorHAnsi" w:cs="Arial"/>
          <w:color w:val="000000" w:themeColor="text1"/>
          <w:szCs w:val="24"/>
        </w:rPr>
        <w:t>3</w:t>
      </w:r>
      <w:r w:rsidR="00FE2E16" w:rsidRPr="00F266B2">
        <w:rPr>
          <w:rFonts w:asciiTheme="minorHAnsi" w:hAnsiTheme="minorHAnsi" w:cs="Arial"/>
          <w:color w:val="000000" w:themeColor="text1"/>
          <w:szCs w:val="24"/>
        </w:rPr>
        <w:t xml:space="preserve">. </w:t>
      </w:r>
      <w:bookmarkStart w:id="9" w:name="_Hlk57839679"/>
      <w:r w:rsidR="001C6525" w:rsidRPr="00F266B2">
        <w:rPr>
          <w:rFonts w:asciiTheme="minorHAnsi" w:hAnsiTheme="minorHAnsi" w:cs="Arial"/>
          <w:color w:val="000000" w:themeColor="text1"/>
          <w:szCs w:val="24"/>
        </w:rPr>
        <w:t>Wykonawca zobowiązuje się do wykonywania usług gwarancyjnych według poniższych zasad:</w:t>
      </w:r>
    </w:p>
    <w:p w14:paraId="1B3D408A" w14:textId="5E624E48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>usługi gwarancyjne wskazane w ust.</w:t>
      </w:r>
      <w:r w:rsidR="008D674B">
        <w:rPr>
          <w:rFonts w:asciiTheme="minorHAnsi" w:hAnsiTheme="minorHAnsi" w:cs="Arial"/>
        </w:rPr>
        <w:t xml:space="preserve"> </w:t>
      </w:r>
      <w:r w:rsidR="002603FC" w:rsidRPr="005C0907">
        <w:rPr>
          <w:rFonts w:asciiTheme="minorHAnsi" w:hAnsiTheme="minorHAnsi" w:cs="Arial"/>
        </w:rPr>
        <w:t>1</w:t>
      </w:r>
      <w:r w:rsidR="002603FC">
        <w:rPr>
          <w:rFonts w:asciiTheme="minorHAnsi" w:hAnsiTheme="minorHAnsi" w:cs="Arial"/>
        </w:rPr>
        <w:t>2</w:t>
      </w:r>
      <w:r w:rsidR="002603FC" w:rsidRPr="005C0907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>będą świadczone przez  producenta sprzętu lub podmiot posiadający autoryzację producenta sprzętu oraz, w miejscu użytkowania urządzeń, jeśli jednak naprawa urządzeń w tym miejscu okaże się niemożliwa, naprawa może zostać wykonana w innym miejscu;</w:t>
      </w:r>
    </w:p>
    <w:bookmarkEnd w:id="9"/>
    <w:p w14:paraId="4B3A291A" w14:textId="1FA3A48B" w:rsidR="005C0907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zgłoszenia będą </w:t>
      </w:r>
      <w:r w:rsidR="008D674B">
        <w:rPr>
          <w:rFonts w:asciiTheme="minorHAnsi" w:hAnsiTheme="minorHAnsi" w:cs="Arial"/>
        </w:rPr>
        <w:t>przyjmowane</w:t>
      </w:r>
      <w:r w:rsidRPr="005C0907">
        <w:rPr>
          <w:rFonts w:asciiTheme="minorHAnsi" w:hAnsiTheme="minorHAnsi" w:cs="Arial"/>
        </w:rPr>
        <w:t xml:space="preserve"> przez </w:t>
      </w:r>
      <w:r w:rsidR="008D674B">
        <w:rPr>
          <w:rFonts w:asciiTheme="minorHAnsi" w:hAnsiTheme="minorHAnsi" w:cs="Arial"/>
        </w:rPr>
        <w:t>Wykonawcę</w:t>
      </w:r>
      <w:r w:rsidRPr="005C0907">
        <w:rPr>
          <w:rFonts w:asciiTheme="minorHAnsi" w:hAnsiTheme="minorHAnsi" w:cs="Arial"/>
        </w:rPr>
        <w:t xml:space="preserve"> telefonicznie pod numerem</w:t>
      </w:r>
      <w:r w:rsidR="008D674B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>………</w:t>
      </w:r>
      <w:r w:rsidR="008D674B">
        <w:rPr>
          <w:rFonts w:asciiTheme="minorHAnsi" w:hAnsiTheme="minorHAnsi" w:cs="Arial"/>
        </w:rPr>
        <w:t>..</w:t>
      </w:r>
      <w:r w:rsidRPr="005C0907">
        <w:rPr>
          <w:rFonts w:asciiTheme="minorHAnsi" w:hAnsiTheme="minorHAnsi" w:cs="Arial"/>
        </w:rPr>
        <w:t xml:space="preserve">………. </w:t>
      </w:r>
      <w:r w:rsidR="005C0907" w:rsidRPr="005C0907">
        <w:rPr>
          <w:rFonts w:asciiTheme="minorHAnsi" w:hAnsiTheme="minorHAnsi" w:cs="Arial"/>
        </w:rPr>
        <w:t xml:space="preserve">     </w:t>
      </w:r>
      <w:r w:rsidRPr="005C0907">
        <w:rPr>
          <w:rFonts w:asciiTheme="minorHAnsi" w:hAnsiTheme="minorHAnsi" w:cs="Arial"/>
        </w:rPr>
        <w:t xml:space="preserve">lub za pomocą poczty elektronicznej na adres………………………… </w:t>
      </w:r>
      <w:r w:rsidR="005C0907" w:rsidRPr="005C0907">
        <w:rPr>
          <w:rFonts w:asciiTheme="minorHAnsi" w:hAnsiTheme="minorHAnsi" w:cs="Arial"/>
        </w:rPr>
        <w:t>;</w:t>
      </w:r>
    </w:p>
    <w:p w14:paraId="1147A27D" w14:textId="3EFCE7D5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 xml:space="preserve">reakcja </w:t>
      </w:r>
      <w:r w:rsidR="0067513A">
        <w:rPr>
          <w:rFonts w:asciiTheme="minorHAnsi" w:hAnsiTheme="minorHAnsi" w:cs="Arial"/>
        </w:rPr>
        <w:t xml:space="preserve">na </w:t>
      </w:r>
      <w:r w:rsidRPr="005C0907">
        <w:rPr>
          <w:rFonts w:asciiTheme="minorHAnsi" w:hAnsiTheme="minorHAnsi" w:cs="Arial"/>
        </w:rPr>
        <w:t xml:space="preserve">zgłoszenie </w:t>
      </w:r>
      <w:r w:rsidR="0067513A">
        <w:rPr>
          <w:rFonts w:asciiTheme="minorHAnsi" w:hAnsiTheme="minorHAnsi" w:cs="Arial"/>
        </w:rPr>
        <w:t>serwisowe (obecność serwisanta przy urządzeniu) nastąpi</w:t>
      </w:r>
      <w:r w:rsidRPr="005C0907">
        <w:rPr>
          <w:rFonts w:asciiTheme="minorHAnsi" w:hAnsiTheme="minorHAnsi" w:cs="Arial"/>
        </w:rPr>
        <w:t xml:space="preserve"> </w:t>
      </w:r>
      <w:r w:rsidR="0067513A">
        <w:rPr>
          <w:rFonts w:asciiTheme="minorHAnsi" w:hAnsiTheme="minorHAnsi" w:cs="Arial"/>
        </w:rPr>
        <w:t xml:space="preserve">w czasie nie dłuższym niż 12 godzin </w:t>
      </w:r>
      <w:r w:rsidRPr="005C0907">
        <w:rPr>
          <w:rFonts w:asciiTheme="minorHAnsi" w:hAnsiTheme="minorHAnsi" w:cs="Arial"/>
        </w:rPr>
        <w:t xml:space="preserve">od chwili </w:t>
      </w:r>
      <w:r w:rsidR="00F266B2">
        <w:rPr>
          <w:rFonts w:asciiTheme="minorHAnsi" w:hAnsiTheme="minorHAnsi" w:cs="Arial"/>
        </w:rPr>
        <w:t xml:space="preserve">otrzymania </w:t>
      </w:r>
      <w:r w:rsidRPr="005C0907">
        <w:rPr>
          <w:rFonts w:asciiTheme="minorHAnsi" w:hAnsiTheme="minorHAnsi" w:cs="Arial"/>
        </w:rPr>
        <w:t xml:space="preserve">zgłoszenia </w:t>
      </w:r>
      <w:r w:rsidR="00F266B2">
        <w:rPr>
          <w:rFonts w:asciiTheme="minorHAnsi" w:hAnsiTheme="minorHAnsi" w:cs="Arial"/>
        </w:rPr>
        <w:t>od Zamawiającego</w:t>
      </w:r>
      <w:r w:rsidRPr="005C0907">
        <w:rPr>
          <w:rFonts w:asciiTheme="minorHAnsi" w:hAnsiTheme="minorHAnsi" w:cs="Arial"/>
        </w:rPr>
        <w:t xml:space="preserve"> </w:t>
      </w:r>
      <w:bookmarkStart w:id="10" w:name="_Hlk57838129"/>
      <w:r w:rsidR="0067513A">
        <w:rPr>
          <w:rFonts w:asciiTheme="minorHAnsi" w:hAnsiTheme="minorHAnsi" w:cs="Arial"/>
        </w:rPr>
        <w:t>lub osoby przez niego wskazanej</w:t>
      </w:r>
      <w:bookmarkEnd w:id="10"/>
      <w:r w:rsidR="0067513A">
        <w:rPr>
          <w:rFonts w:asciiTheme="minorHAnsi" w:hAnsiTheme="minorHAnsi" w:cs="Arial"/>
        </w:rPr>
        <w:t xml:space="preserve">, jeżeli zgłoszenie wpłynie do Wykonawcy do godziny 10:00. </w:t>
      </w:r>
      <w:r w:rsidR="0067513A">
        <w:rPr>
          <w:rFonts w:asciiTheme="minorHAnsi" w:hAnsiTheme="minorHAnsi" w:cs="Arial"/>
        </w:rPr>
        <w:lastRenderedPageBreak/>
        <w:t>Natomiast jeżeli zgłoszenie wpłynie do Wykonawcy po godzinie 10:00, reakcja na zgłoszenie serwisowe nastąpi w czasie nie dłuższym niż 24 godziny od otrzymania zgłoszenia od Zamawiającego lub osoby przez niego wskazanej</w:t>
      </w:r>
      <w:r w:rsidRPr="005C0907">
        <w:rPr>
          <w:rFonts w:asciiTheme="minorHAnsi" w:hAnsiTheme="minorHAnsi" w:cs="Arial"/>
        </w:rPr>
        <w:t xml:space="preserve">. </w:t>
      </w:r>
    </w:p>
    <w:p w14:paraId="743B81D0" w14:textId="1197CFB9" w:rsidR="001C6525" w:rsidRDefault="005A61A7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bookmarkStart w:id="11" w:name="_Hlk57839881"/>
      <w:r>
        <w:rPr>
          <w:rFonts w:asciiTheme="minorHAnsi" w:hAnsiTheme="minorHAnsi" w:cs="Arial"/>
        </w:rPr>
        <w:t xml:space="preserve">wykonanie </w:t>
      </w:r>
      <w:r w:rsidR="001C6525" w:rsidRPr="005C0907">
        <w:rPr>
          <w:rFonts w:asciiTheme="minorHAnsi" w:hAnsiTheme="minorHAnsi" w:cs="Arial"/>
        </w:rPr>
        <w:t>naprawy urządzeń</w:t>
      </w:r>
      <w:r w:rsidRPr="005A61A7">
        <w:rPr>
          <w:rFonts w:asciiTheme="minorHAnsi" w:hAnsiTheme="minorHAnsi" w:cs="Arial"/>
        </w:rPr>
        <w:t xml:space="preserve"> </w:t>
      </w:r>
      <w:r w:rsidRPr="005C0907">
        <w:rPr>
          <w:rFonts w:asciiTheme="minorHAnsi" w:hAnsiTheme="minorHAnsi" w:cs="Arial"/>
        </w:rPr>
        <w:t xml:space="preserve">potwierdzonej diagnostyką lub testem nastąpi maksymalnie w ciągu </w:t>
      </w:r>
      <w:r>
        <w:rPr>
          <w:rFonts w:asciiTheme="minorHAnsi" w:hAnsiTheme="minorHAnsi" w:cs="Arial"/>
        </w:rPr>
        <w:t>3</w:t>
      </w:r>
      <w:r w:rsidRPr="005C0907">
        <w:rPr>
          <w:rFonts w:asciiTheme="minorHAnsi" w:hAnsiTheme="minorHAnsi" w:cs="Arial"/>
        </w:rPr>
        <w:t xml:space="preserve"> dni roboczych</w:t>
      </w:r>
      <w:r>
        <w:rPr>
          <w:rFonts w:asciiTheme="minorHAnsi" w:hAnsiTheme="minorHAnsi" w:cs="Arial"/>
        </w:rPr>
        <w:t xml:space="preserve"> </w:t>
      </w:r>
      <w:r w:rsidR="001C6525" w:rsidRPr="005C0907">
        <w:rPr>
          <w:rFonts w:asciiTheme="minorHAnsi" w:hAnsiTheme="minorHAnsi" w:cs="Arial"/>
        </w:rPr>
        <w:t xml:space="preserve">od </w:t>
      </w:r>
      <w:r>
        <w:rPr>
          <w:rFonts w:asciiTheme="minorHAnsi" w:hAnsiTheme="minorHAnsi" w:cs="Arial"/>
        </w:rPr>
        <w:t>następnego</w:t>
      </w:r>
      <w:r w:rsidR="001C6525" w:rsidRPr="005C090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dnia po otrzymaniu </w:t>
      </w:r>
      <w:r w:rsidR="001C6525" w:rsidRPr="005C0907">
        <w:rPr>
          <w:rFonts w:asciiTheme="minorHAnsi" w:hAnsiTheme="minorHAnsi" w:cs="Arial"/>
        </w:rPr>
        <w:t xml:space="preserve">zgłoszenia </w:t>
      </w:r>
      <w:r>
        <w:rPr>
          <w:rFonts w:asciiTheme="minorHAnsi" w:hAnsiTheme="minorHAnsi" w:cs="Arial"/>
        </w:rPr>
        <w:t>od Zamawiającego lub osoby przez niego wskazanej</w:t>
      </w:r>
      <w:bookmarkEnd w:id="11"/>
      <w:r w:rsidR="001C6525" w:rsidRPr="005C0907">
        <w:rPr>
          <w:rFonts w:asciiTheme="minorHAnsi" w:hAnsiTheme="minorHAnsi" w:cs="Arial"/>
        </w:rPr>
        <w:t>,</w:t>
      </w:r>
      <w:r>
        <w:rPr>
          <w:rFonts w:asciiTheme="minorHAnsi" w:hAnsiTheme="minorHAnsi" w:cs="Arial"/>
        </w:rPr>
        <w:t xml:space="preserve"> z zastrzeżeniem pkt 5) i 6) poniżej,</w:t>
      </w:r>
      <w:r w:rsidR="001C6525" w:rsidRPr="005C0907">
        <w:rPr>
          <w:rFonts w:asciiTheme="minorHAnsi" w:hAnsiTheme="minorHAnsi" w:cs="Arial"/>
        </w:rPr>
        <w:t xml:space="preserve"> </w:t>
      </w:r>
    </w:p>
    <w:p w14:paraId="42BC3C59" w14:textId="5EE7A71C" w:rsidR="001F3067" w:rsidRPr="001F3067" w:rsidRDefault="001F3067" w:rsidP="001F306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</w:t>
      </w:r>
      <w:r w:rsidRPr="001F3067">
        <w:rPr>
          <w:rFonts w:asciiTheme="minorHAnsi" w:hAnsiTheme="minorHAnsi" w:cs="Arial"/>
        </w:rPr>
        <w:t>ykonanie naprawy w uzgodnionym terminie, przy czym termin ten zostanie uzgodniony nie później niż w ciągu 3 dni roboczych od otrzymania zgłoszenia i nie może być dłuższy niż 10 dni roboczych, liczonych od następnego dnia roboczego po otrzymaniu zgłoszenia od Zamawiającego</w:t>
      </w:r>
      <w:r>
        <w:rPr>
          <w:rFonts w:asciiTheme="minorHAnsi" w:hAnsiTheme="minorHAnsi" w:cs="Arial"/>
        </w:rPr>
        <w:t xml:space="preserve"> lub osoby przez niego wskazanej</w:t>
      </w:r>
      <w:r w:rsidRPr="001F3067">
        <w:rPr>
          <w:rFonts w:asciiTheme="minorHAnsi" w:hAnsiTheme="minorHAnsi" w:cs="Arial"/>
        </w:rPr>
        <w:t xml:space="preserve">. Zapis </w:t>
      </w:r>
      <w:r>
        <w:rPr>
          <w:rFonts w:asciiTheme="minorHAnsi" w:hAnsiTheme="minorHAnsi" w:cs="Arial"/>
        </w:rPr>
        <w:t xml:space="preserve">niniejszego punktu </w:t>
      </w:r>
      <w:r w:rsidRPr="001F3067">
        <w:rPr>
          <w:rFonts w:asciiTheme="minorHAnsi" w:hAnsiTheme="minorHAnsi" w:cs="Arial"/>
        </w:rPr>
        <w:t xml:space="preserve"> dotyczy tylko następujących komponentów:</w:t>
      </w:r>
    </w:p>
    <w:p w14:paraId="4A64071C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silnik wysokoprężny,</w:t>
      </w:r>
    </w:p>
    <w:p w14:paraId="7A71A2C5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 xml:space="preserve">- siłowniki, </w:t>
      </w:r>
    </w:p>
    <w:p w14:paraId="54E78BEF" w14:textId="7082712C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pompy hydrauliczne,</w:t>
      </w:r>
    </w:p>
    <w:p w14:paraId="30ED4624" w14:textId="235A291A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mosty napędowe,</w:t>
      </w:r>
    </w:p>
    <w:p w14:paraId="19A89671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przekładnia główna (skrzynia biegów),</w:t>
      </w:r>
    </w:p>
    <w:p w14:paraId="73A02BD6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 xml:space="preserve">- zawory hydrauliczne, </w:t>
      </w:r>
    </w:p>
    <w:p w14:paraId="0808ABD3" w14:textId="62BEB92F" w:rsidR="001F3067" w:rsidRPr="005C090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sterowniki.</w:t>
      </w:r>
    </w:p>
    <w:p w14:paraId="23F8A722" w14:textId="65BBC525" w:rsidR="001F3067" w:rsidRPr="001F3067" w:rsidRDefault="001F3067" w:rsidP="001F306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</w:t>
      </w:r>
      <w:r w:rsidRPr="001F3067">
        <w:rPr>
          <w:rFonts w:asciiTheme="minorHAnsi" w:hAnsiTheme="minorHAnsi" w:cs="Arial"/>
        </w:rPr>
        <w:t>ykonanie naprawy w uzgodnionym terminie, przy czym termin ten zostanie uzgodniony nie później niż w ciągu 3 dni roboczych od otrzymania zgłoszenia i nie może być dłuższy niż 20 dni roboczych, liczonych od następnego dnia roboczego po otrzymaniu zgłoszenia od Zamawiającego</w:t>
      </w:r>
      <w:r>
        <w:rPr>
          <w:rFonts w:asciiTheme="minorHAnsi" w:hAnsiTheme="minorHAnsi" w:cs="Arial"/>
        </w:rPr>
        <w:t xml:space="preserve"> lub osoby przez niego wskazanej</w:t>
      </w:r>
      <w:r w:rsidRPr="001F3067">
        <w:rPr>
          <w:rFonts w:asciiTheme="minorHAnsi" w:hAnsiTheme="minorHAnsi" w:cs="Arial"/>
        </w:rPr>
        <w:t xml:space="preserve">. Zapis </w:t>
      </w:r>
      <w:r>
        <w:rPr>
          <w:rFonts w:asciiTheme="minorHAnsi" w:hAnsiTheme="minorHAnsi" w:cs="Arial"/>
        </w:rPr>
        <w:t>niniejszego punktu</w:t>
      </w:r>
      <w:r w:rsidRPr="001F3067">
        <w:rPr>
          <w:rFonts w:asciiTheme="minorHAnsi" w:hAnsiTheme="minorHAnsi" w:cs="Arial"/>
        </w:rPr>
        <w:t xml:space="preserve"> dotyczy tylko następujących komponentów:</w:t>
      </w:r>
    </w:p>
    <w:p w14:paraId="15307C3A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 xml:space="preserve">- konstrukcje stalowe, </w:t>
      </w:r>
    </w:p>
    <w:p w14:paraId="001A6B61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 xml:space="preserve">- konstrukcje nośne, </w:t>
      </w:r>
    </w:p>
    <w:p w14:paraId="10962575" w14:textId="77777777" w:rsidR="001F3067" w:rsidRP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sekcje wysięgnika,</w:t>
      </w:r>
    </w:p>
    <w:p w14:paraId="2DCC0E90" w14:textId="6B27BC57" w:rsidR="001F3067" w:rsidRDefault="001F3067" w:rsidP="001F3067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="Arial"/>
        </w:rPr>
      </w:pPr>
      <w:r w:rsidRPr="001F3067">
        <w:rPr>
          <w:rFonts w:asciiTheme="minorHAnsi" w:hAnsiTheme="minorHAnsi" w:cs="Arial"/>
        </w:rPr>
        <w:t>- konstrukcja kabiny.</w:t>
      </w:r>
    </w:p>
    <w:p w14:paraId="3A3A2691" w14:textId="6C6E3A08" w:rsidR="001F3067" w:rsidRDefault="007C4EFA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i</w:t>
      </w:r>
      <w:r w:rsidR="001F3067">
        <w:rPr>
          <w:rFonts w:asciiTheme="minorHAnsi" w:hAnsiTheme="minorHAnsi" w:cs="Arial"/>
        </w:rPr>
        <w:t>stnieje możliwość wydłużenia terminów, o których mowa w punkcie 5) i 6) niniejszego ustępu wyłącznie za zgodą Zamawiającego</w:t>
      </w:r>
      <w:r>
        <w:rPr>
          <w:rFonts w:asciiTheme="minorHAnsi" w:hAnsiTheme="minorHAnsi" w:cs="Arial"/>
        </w:rPr>
        <w:t>.</w:t>
      </w:r>
    </w:p>
    <w:p w14:paraId="29EFF429" w14:textId="58045B94" w:rsidR="001C6525" w:rsidRPr="005C0907" w:rsidRDefault="001C6525" w:rsidP="001B70EA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5C0907">
        <w:rPr>
          <w:rFonts w:asciiTheme="minorHAnsi" w:hAnsiTheme="minorHAnsi" w:cs="Arial"/>
        </w:rPr>
        <w:t>w zakres usług gwarancyjnych wchodzi również dojazd i praca osób wykonujących czynności gwarancyjne w imieniu Wykonawcy oraz pozostałe koszty niezbędne do świadczenia usług gwarancyjnych, w tym koszty dostawy i odbioru wymienionych urządzeń;</w:t>
      </w:r>
    </w:p>
    <w:p w14:paraId="75769C70" w14:textId="541215F4" w:rsidR="001C6525" w:rsidRPr="00477C27" w:rsidRDefault="007C4EFA" w:rsidP="001B70EA">
      <w:p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9</w:t>
      </w:r>
      <w:r w:rsidR="001C6525" w:rsidRPr="00477C27">
        <w:rPr>
          <w:rFonts w:asciiTheme="minorHAnsi" w:hAnsiTheme="minorHAnsi" w:cs="Arial"/>
          <w:szCs w:val="24"/>
        </w:rPr>
        <w:t xml:space="preserve">)  W przypadku uzgodnienia z serwisem konieczności wysyłki uszkodzonego sprzętu będzie </w:t>
      </w:r>
      <w:r w:rsidR="005C0907">
        <w:rPr>
          <w:rFonts w:asciiTheme="minorHAnsi" w:hAnsiTheme="minorHAnsi" w:cs="Arial"/>
          <w:szCs w:val="24"/>
        </w:rPr>
        <w:t xml:space="preserve">               </w:t>
      </w:r>
      <w:r w:rsidR="001C6525" w:rsidRPr="00477C27">
        <w:rPr>
          <w:rFonts w:asciiTheme="minorHAnsi" w:hAnsiTheme="minorHAnsi" w:cs="Arial"/>
          <w:szCs w:val="24"/>
        </w:rPr>
        <w:t xml:space="preserve">on wysłany, przez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na koszt i ryzyko Wykonawcy, na adres …………………..      (wyłącznie na terenie Polski).</w:t>
      </w:r>
    </w:p>
    <w:p w14:paraId="48C40586" w14:textId="47D72ACC" w:rsidR="007C4EFA" w:rsidRPr="007C4EFA" w:rsidRDefault="0088450B" w:rsidP="007C4EFA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4</w:t>
      </w:r>
      <w:r w:rsidR="00FE2E16" w:rsidRPr="00477C27">
        <w:rPr>
          <w:rFonts w:asciiTheme="minorHAnsi" w:hAnsiTheme="minorHAnsi" w:cs="Arial"/>
          <w:szCs w:val="24"/>
        </w:rPr>
        <w:t>.</w:t>
      </w:r>
      <w:r w:rsidR="008D674B">
        <w:rPr>
          <w:rFonts w:asciiTheme="minorHAnsi" w:hAnsiTheme="minorHAnsi" w:cs="Arial"/>
          <w:szCs w:val="24"/>
        </w:rPr>
        <w:tab/>
      </w:r>
      <w:r w:rsidR="007C4EFA" w:rsidRPr="007C4EFA">
        <w:rPr>
          <w:rFonts w:asciiTheme="minorHAnsi" w:hAnsiTheme="minorHAnsi" w:cs="Arial"/>
          <w:szCs w:val="24"/>
        </w:rPr>
        <w:t xml:space="preserve">Wykonawca zobowiązuje się do wykonywania </w:t>
      </w:r>
      <w:r w:rsidR="007C4EFA">
        <w:rPr>
          <w:rFonts w:asciiTheme="minorHAnsi" w:hAnsiTheme="minorHAnsi" w:cs="Arial"/>
          <w:szCs w:val="24"/>
        </w:rPr>
        <w:t>przeglądów</w:t>
      </w:r>
      <w:r w:rsidR="007C4EFA" w:rsidRPr="007C4EFA">
        <w:rPr>
          <w:rFonts w:asciiTheme="minorHAnsi" w:hAnsiTheme="minorHAnsi" w:cs="Arial"/>
          <w:szCs w:val="24"/>
        </w:rPr>
        <w:t xml:space="preserve"> według poniższych zasad:</w:t>
      </w:r>
    </w:p>
    <w:p w14:paraId="0FF9C9A7" w14:textId="1C0E0375" w:rsidR="007C4EFA" w:rsidRDefault="007C4EFA" w:rsidP="007C4EFA">
      <w:p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zCs w:val="24"/>
        </w:rPr>
      </w:pPr>
      <w:r w:rsidRPr="007C4EFA">
        <w:rPr>
          <w:rFonts w:asciiTheme="minorHAnsi" w:hAnsiTheme="minorHAnsi" w:cs="Arial"/>
          <w:szCs w:val="24"/>
        </w:rPr>
        <w:t>1)</w:t>
      </w:r>
      <w:r w:rsidRPr="007C4EFA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</w:rPr>
        <w:t>wykonanie przeglądu</w:t>
      </w:r>
      <w:r w:rsidRPr="005C0907">
        <w:rPr>
          <w:rFonts w:asciiTheme="minorHAnsi" w:hAnsiTheme="minorHAnsi" w:cs="Arial"/>
        </w:rPr>
        <w:t xml:space="preserve"> nastąpi </w:t>
      </w:r>
      <w:r>
        <w:rPr>
          <w:rFonts w:asciiTheme="minorHAnsi" w:hAnsiTheme="minorHAnsi" w:cs="Arial"/>
        </w:rPr>
        <w:t>w czasie nie dłuższym niż</w:t>
      </w:r>
      <w:r w:rsidRPr="005C090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3</w:t>
      </w:r>
      <w:r w:rsidRPr="005C0907">
        <w:rPr>
          <w:rFonts w:asciiTheme="minorHAnsi" w:hAnsiTheme="minorHAnsi" w:cs="Arial"/>
        </w:rPr>
        <w:t xml:space="preserve"> dni robocz</w:t>
      </w:r>
      <w:r>
        <w:rPr>
          <w:rFonts w:asciiTheme="minorHAnsi" w:hAnsiTheme="minorHAnsi" w:cs="Arial"/>
        </w:rPr>
        <w:t xml:space="preserve">e </w:t>
      </w:r>
      <w:r w:rsidRPr="005C0907">
        <w:rPr>
          <w:rFonts w:asciiTheme="minorHAnsi" w:hAnsiTheme="minorHAnsi" w:cs="Arial"/>
        </w:rPr>
        <w:t xml:space="preserve">od </w:t>
      </w:r>
      <w:r>
        <w:rPr>
          <w:rFonts w:asciiTheme="minorHAnsi" w:hAnsiTheme="minorHAnsi" w:cs="Arial"/>
        </w:rPr>
        <w:t>następnego</w:t>
      </w:r>
      <w:r w:rsidRPr="005C090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dnia po otrzymaniu </w:t>
      </w:r>
      <w:r w:rsidRPr="005C0907">
        <w:rPr>
          <w:rFonts w:asciiTheme="minorHAnsi" w:hAnsiTheme="minorHAnsi" w:cs="Arial"/>
        </w:rPr>
        <w:t xml:space="preserve">zgłoszenia </w:t>
      </w:r>
      <w:r>
        <w:rPr>
          <w:rFonts w:asciiTheme="minorHAnsi" w:hAnsiTheme="minorHAnsi" w:cs="Arial"/>
        </w:rPr>
        <w:t>od Zamawiającego lub osoby przez niego wskazanej</w:t>
      </w:r>
      <w:r>
        <w:rPr>
          <w:rFonts w:asciiTheme="minorHAnsi" w:hAnsiTheme="minorHAnsi" w:cs="Arial"/>
          <w:szCs w:val="24"/>
        </w:rPr>
        <w:t>,</w:t>
      </w:r>
    </w:p>
    <w:p w14:paraId="60A7584C" w14:textId="13A48E80" w:rsidR="007C4EFA" w:rsidRDefault="007C4EFA" w:rsidP="007C4EFA">
      <w:p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 xml:space="preserve">2) zakończenie </w:t>
      </w:r>
      <w:r w:rsidRPr="007C4EFA">
        <w:rPr>
          <w:rFonts w:asciiTheme="minorHAnsi" w:hAnsiTheme="minorHAnsi" w:cs="Arial"/>
          <w:szCs w:val="24"/>
        </w:rPr>
        <w:t>przygotowania do przeglądu wymaganego przez TDT w czasie nie dłuższym niż  3 dni robocze, liczone od następnego dnia roboczego po otrzymaniu zgłoszenia od Zamawiającego</w:t>
      </w:r>
      <w:r>
        <w:rPr>
          <w:rFonts w:asciiTheme="minorHAnsi" w:hAnsiTheme="minorHAnsi" w:cs="Arial"/>
          <w:szCs w:val="24"/>
        </w:rPr>
        <w:t xml:space="preserve"> lub osoby przez niego wskazanej</w:t>
      </w:r>
      <w:r w:rsidRPr="007C4EFA">
        <w:rPr>
          <w:rFonts w:asciiTheme="minorHAnsi" w:hAnsiTheme="minorHAnsi" w:cs="Arial"/>
          <w:szCs w:val="24"/>
        </w:rPr>
        <w:t>. Koszty odnawiania dopuszczeń przez TDT refakturowane na Wykonawcę.</w:t>
      </w:r>
    </w:p>
    <w:p w14:paraId="625C62D5" w14:textId="2491ACD4" w:rsidR="001C6525" w:rsidRPr="00477C27" w:rsidRDefault="0088450B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15</w:t>
      </w:r>
      <w:r w:rsidR="00110238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>W przypadku wystąpienia usterki wsparcie techniczne rozwiązuje problemy z faktycznie zainstalowanym oprogramowaniem.</w:t>
      </w:r>
    </w:p>
    <w:p w14:paraId="0D485FD2" w14:textId="2ACF534F" w:rsidR="00FE2E16" w:rsidRPr="00477C27" w:rsidRDefault="0088450B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6</w:t>
      </w:r>
      <w:r w:rsidR="00FE2E16" w:rsidRPr="00477C27">
        <w:rPr>
          <w:rFonts w:asciiTheme="minorHAnsi" w:hAnsiTheme="minorHAnsi" w:cs="Arial"/>
          <w:szCs w:val="24"/>
        </w:rPr>
        <w:t xml:space="preserve">. Każda osoba wykonująca usługi gwarancyjne będzie posiadała dokument tożsamości </w:t>
      </w:r>
      <w:r w:rsidR="00FE2E16" w:rsidRPr="00477C27">
        <w:rPr>
          <w:rFonts w:asciiTheme="minorHAnsi" w:hAnsiTheme="minorHAnsi" w:cs="Arial"/>
          <w:szCs w:val="24"/>
        </w:rPr>
        <w:br/>
        <w:t xml:space="preserve">i pisemne upoważnienie wystawione przez Wykonawcę oraz będzie zobligowana stosować </w:t>
      </w:r>
      <w:r w:rsidR="005C0907">
        <w:rPr>
          <w:rFonts w:asciiTheme="minorHAnsi" w:hAnsiTheme="minorHAnsi" w:cs="Arial"/>
          <w:szCs w:val="24"/>
        </w:rPr>
        <w:t xml:space="preserve">                 </w:t>
      </w:r>
      <w:r w:rsidR="00FE2E16" w:rsidRPr="00477C27">
        <w:rPr>
          <w:rFonts w:asciiTheme="minorHAnsi" w:hAnsiTheme="minorHAnsi" w:cs="Arial"/>
          <w:szCs w:val="24"/>
        </w:rPr>
        <w:t xml:space="preserve">się do przepisów wewnętrznych Zamawiającego dotyczących ruchu osobowego </w:t>
      </w:r>
      <w:r w:rsidR="00FE2E16" w:rsidRPr="00477C27">
        <w:rPr>
          <w:rFonts w:asciiTheme="minorHAnsi" w:hAnsiTheme="minorHAnsi" w:cs="Arial"/>
          <w:szCs w:val="24"/>
        </w:rPr>
        <w:br/>
        <w:t xml:space="preserve">i materiałowego </w:t>
      </w:r>
      <w:r w:rsidR="00110238">
        <w:rPr>
          <w:rFonts w:asciiTheme="minorHAnsi" w:hAnsiTheme="minorHAnsi" w:cs="Arial"/>
          <w:szCs w:val="24"/>
        </w:rPr>
        <w:t>na jego terenie</w:t>
      </w:r>
      <w:r w:rsidR="00FE2E16" w:rsidRPr="00477C27">
        <w:rPr>
          <w:rFonts w:asciiTheme="minorHAnsi" w:hAnsiTheme="minorHAnsi" w:cs="Arial"/>
          <w:szCs w:val="24"/>
        </w:rPr>
        <w:t>.</w:t>
      </w:r>
    </w:p>
    <w:p w14:paraId="2C90B7FC" w14:textId="34B3788D" w:rsidR="001C6525" w:rsidRPr="00477C27" w:rsidRDefault="0088450B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lastRenderedPageBreak/>
        <w:t>1</w:t>
      </w:r>
      <w:r>
        <w:rPr>
          <w:rFonts w:asciiTheme="minorHAnsi" w:hAnsiTheme="minorHAnsi" w:cs="Arial"/>
          <w:szCs w:val="24"/>
        </w:rPr>
        <w:t>7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 xml:space="preserve">Usługi gwarancyjne wykonywane będą przy wykorzystaniu materiałów, sprzętu i narzędzi Wykonawcy, chyba że naprawa zostanie wykonana w punkcie serwisowym producenta </w:t>
      </w:r>
      <w:r w:rsidR="005C0907">
        <w:rPr>
          <w:rFonts w:asciiTheme="minorHAnsi" w:hAnsiTheme="minorHAnsi" w:cs="Arial"/>
          <w:szCs w:val="24"/>
        </w:rPr>
        <w:t xml:space="preserve">                                 </w:t>
      </w:r>
      <w:r w:rsidR="001C6525" w:rsidRPr="00477C27">
        <w:rPr>
          <w:rFonts w:asciiTheme="minorHAnsi" w:hAnsiTheme="minorHAnsi" w:cs="Arial"/>
          <w:szCs w:val="24"/>
        </w:rPr>
        <w:t>nie będącego Wykonawcą.</w:t>
      </w:r>
    </w:p>
    <w:p w14:paraId="46EEF6F8" w14:textId="686A32A8" w:rsidR="001C6525" w:rsidRDefault="0088450B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1</w:t>
      </w:r>
      <w:r>
        <w:rPr>
          <w:rFonts w:asciiTheme="minorHAnsi" w:hAnsiTheme="minorHAnsi" w:cs="Arial"/>
          <w:szCs w:val="24"/>
        </w:rPr>
        <w:t>8</w:t>
      </w:r>
      <w:r w:rsidR="00FE2E16" w:rsidRPr="00477C27">
        <w:rPr>
          <w:rFonts w:asciiTheme="minorHAnsi" w:hAnsiTheme="minorHAnsi" w:cs="Arial"/>
          <w:szCs w:val="24"/>
        </w:rPr>
        <w:t xml:space="preserve">. </w:t>
      </w:r>
      <w:r w:rsidR="001C6525" w:rsidRPr="00477C27">
        <w:rPr>
          <w:rFonts w:asciiTheme="minorHAnsi" w:hAnsiTheme="minorHAnsi" w:cs="Arial"/>
          <w:szCs w:val="24"/>
        </w:rPr>
        <w:t xml:space="preserve">Części lub podzespoły, które zostaną wymienione w ramach usług gwarancyjnych stają </w:t>
      </w:r>
      <w:r w:rsidR="005C0907">
        <w:rPr>
          <w:rFonts w:asciiTheme="minorHAnsi" w:hAnsiTheme="minorHAnsi" w:cs="Arial"/>
          <w:szCs w:val="24"/>
        </w:rPr>
        <w:t xml:space="preserve">                         </w:t>
      </w:r>
      <w:r w:rsidR="001C6525" w:rsidRPr="00477C27">
        <w:rPr>
          <w:rFonts w:asciiTheme="minorHAnsi" w:hAnsiTheme="minorHAnsi" w:cs="Arial"/>
          <w:szCs w:val="24"/>
        </w:rPr>
        <w:t xml:space="preserve">się własnością Wykonawcy, który zobowiązuje się do ich bezpośredniego odbioru </w:t>
      </w:r>
      <w:r w:rsidR="005C0907">
        <w:rPr>
          <w:rFonts w:asciiTheme="minorHAnsi" w:hAnsiTheme="minorHAnsi" w:cs="Arial"/>
          <w:szCs w:val="24"/>
        </w:rPr>
        <w:t xml:space="preserve">                                      </w:t>
      </w:r>
      <w:r w:rsidR="001C6525" w:rsidRPr="00477C27">
        <w:rPr>
          <w:rFonts w:asciiTheme="minorHAnsi" w:hAnsiTheme="minorHAnsi" w:cs="Arial"/>
          <w:szCs w:val="24"/>
        </w:rPr>
        <w:t xml:space="preserve">od </w:t>
      </w:r>
      <w:r w:rsidR="00894F66" w:rsidRPr="00477C27">
        <w:rPr>
          <w:rFonts w:asciiTheme="minorHAnsi" w:hAnsiTheme="minorHAnsi" w:cs="Arial"/>
          <w:szCs w:val="24"/>
        </w:rPr>
        <w:t>Zamawi</w:t>
      </w:r>
      <w:r w:rsidR="00FE2E16" w:rsidRPr="00477C27">
        <w:rPr>
          <w:rFonts w:asciiTheme="minorHAnsi" w:hAnsiTheme="minorHAnsi" w:cs="Arial"/>
          <w:szCs w:val="24"/>
        </w:rPr>
        <w:t>a</w:t>
      </w:r>
      <w:r w:rsidR="00894F66" w:rsidRPr="00477C27">
        <w:rPr>
          <w:rFonts w:asciiTheme="minorHAnsi" w:hAnsiTheme="minorHAnsi" w:cs="Arial"/>
          <w:szCs w:val="24"/>
        </w:rPr>
        <w:t>jącego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5C0907">
        <w:rPr>
          <w:rFonts w:asciiTheme="minorHAnsi" w:hAnsiTheme="minorHAnsi" w:cs="Arial"/>
          <w:szCs w:val="24"/>
        </w:rPr>
        <w:t>i utylizacji.</w:t>
      </w:r>
    </w:p>
    <w:p w14:paraId="58855951" w14:textId="5177BB48" w:rsidR="005C0907" w:rsidRPr="00477C27" w:rsidRDefault="0088450B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19</w:t>
      </w:r>
      <w:r w:rsidR="005C0907">
        <w:rPr>
          <w:rFonts w:asciiTheme="minorHAnsi" w:hAnsiTheme="minorHAnsi" w:cs="Arial"/>
          <w:szCs w:val="24"/>
        </w:rPr>
        <w:t>. W przypadku wymiany części lub podzespołów, Wykonawca zobowiązany jest do dostarczenia karty gwarancyjnej (jeżeli ich producent udziela odrębnej gwarancji) wraz z jej ewentualnym tłumaczeniem na język polski.</w:t>
      </w:r>
    </w:p>
    <w:p w14:paraId="028B531B" w14:textId="518D4CDD" w:rsidR="00AF7FEB" w:rsidRPr="004D0354" w:rsidRDefault="0088450B" w:rsidP="008D674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20</w:t>
      </w:r>
      <w:r w:rsidR="00FE2E16" w:rsidRPr="004D0354">
        <w:rPr>
          <w:rFonts w:asciiTheme="minorHAnsi" w:hAnsiTheme="minorHAnsi" w:cs="Arial"/>
        </w:rPr>
        <w:t>.</w:t>
      </w:r>
      <w:r w:rsidR="008D674B" w:rsidRPr="004D0354">
        <w:rPr>
          <w:rFonts w:asciiTheme="minorHAnsi" w:hAnsiTheme="minorHAnsi" w:cs="Arial"/>
        </w:rPr>
        <w:tab/>
      </w:r>
      <w:r w:rsidR="001C6525" w:rsidRPr="004D0354">
        <w:rPr>
          <w:rFonts w:asciiTheme="minorHAnsi" w:hAnsiTheme="minorHAnsi" w:cs="Arial"/>
        </w:rPr>
        <w:t xml:space="preserve">W razie niedokonania naprawy urządzenia w terminie </w:t>
      </w:r>
      <w:r w:rsidR="004D0354" w:rsidRPr="004D0354">
        <w:rPr>
          <w:rFonts w:asciiTheme="minorHAnsi" w:hAnsiTheme="minorHAnsi" w:cs="Arial"/>
        </w:rPr>
        <w:t xml:space="preserve">wskazanym w ust. </w:t>
      </w:r>
      <w:r>
        <w:rPr>
          <w:rFonts w:asciiTheme="minorHAnsi" w:hAnsiTheme="minorHAnsi" w:cs="Arial"/>
        </w:rPr>
        <w:t>13</w:t>
      </w:r>
      <w:r w:rsidR="004D0354" w:rsidRPr="004D0354">
        <w:rPr>
          <w:rFonts w:asciiTheme="minorHAnsi" w:hAnsiTheme="minorHAnsi" w:cs="Arial"/>
        </w:rPr>
        <w:t xml:space="preserve"> pkt</w:t>
      </w:r>
      <w:r w:rsidR="007D627D">
        <w:rPr>
          <w:rFonts w:asciiTheme="minorHAnsi" w:hAnsiTheme="minorHAnsi" w:cs="Arial"/>
        </w:rPr>
        <w:t xml:space="preserve"> 4), 5), 6) i</w:t>
      </w:r>
      <w:r w:rsidR="004D0354" w:rsidRPr="004D0354">
        <w:rPr>
          <w:rFonts w:asciiTheme="minorHAnsi" w:hAnsiTheme="minorHAnsi" w:cs="Arial"/>
        </w:rPr>
        <w:t xml:space="preserve"> 7)</w:t>
      </w:r>
      <w:r w:rsidR="001C6525" w:rsidRPr="004D0354">
        <w:rPr>
          <w:rFonts w:asciiTheme="minorHAnsi" w:hAnsiTheme="minorHAnsi" w:cs="Arial"/>
        </w:rPr>
        <w:t>:</w:t>
      </w:r>
    </w:p>
    <w:p w14:paraId="35FFD5F3" w14:textId="77777777" w:rsidR="001C6525" w:rsidRPr="00AF7FEB" w:rsidRDefault="00894F66" w:rsidP="004D0354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  <w:szCs w:val="20"/>
        </w:rPr>
      </w:pPr>
      <w:r w:rsidRPr="00AF7FEB">
        <w:rPr>
          <w:rFonts w:asciiTheme="minorHAnsi" w:hAnsiTheme="minorHAnsi" w:cs="Arial"/>
        </w:rPr>
        <w:t>Zamawiający</w:t>
      </w:r>
      <w:r w:rsidR="001C6525" w:rsidRPr="00AF7FEB">
        <w:rPr>
          <w:rFonts w:asciiTheme="minorHAnsi" w:hAnsiTheme="minorHAnsi" w:cs="Arial"/>
        </w:rPr>
        <w:t xml:space="preserve"> może dokonać naprawy we własnym zakresie na koszt Wykonawcy </w:t>
      </w:r>
      <w:r w:rsidR="00AF7FEB">
        <w:rPr>
          <w:rFonts w:asciiTheme="minorHAnsi" w:hAnsiTheme="minorHAnsi" w:cs="Arial"/>
        </w:rPr>
        <w:t xml:space="preserve">                           </w:t>
      </w:r>
      <w:r w:rsidR="001C6525" w:rsidRPr="00AF7FEB">
        <w:rPr>
          <w:rFonts w:asciiTheme="minorHAnsi" w:hAnsiTheme="minorHAnsi" w:cs="Arial"/>
        </w:rPr>
        <w:t xml:space="preserve">lub zlecić naprawę osobie trzeciej, z zachowaniem swoich praw wynikających </w:t>
      </w:r>
      <w:r w:rsidR="001C6525" w:rsidRPr="00AF7FEB">
        <w:rPr>
          <w:rFonts w:asciiTheme="minorHAnsi" w:hAnsiTheme="minorHAnsi" w:cs="Arial"/>
        </w:rPr>
        <w:br/>
        <w:t xml:space="preserve">z gwarancji i rękojmi za wady urządzenia. W przypadku skorzystania z powyższego uprawnienia, </w:t>
      </w:r>
      <w:r w:rsidRPr="00AF7FEB">
        <w:rPr>
          <w:rFonts w:asciiTheme="minorHAnsi" w:hAnsiTheme="minorHAnsi" w:cs="Arial"/>
        </w:rPr>
        <w:t>Zamawiający</w:t>
      </w:r>
      <w:r w:rsidR="001C6525" w:rsidRPr="00AF7FEB">
        <w:rPr>
          <w:rFonts w:asciiTheme="minorHAnsi" w:hAnsiTheme="minorHAnsi" w:cs="Arial"/>
        </w:rPr>
        <w:t xml:space="preserve"> zobowiązany jest, w formie pisemnej, do niezwłocznego powiadomienia Wykonawcy o tym fakcie.</w:t>
      </w:r>
    </w:p>
    <w:p w14:paraId="32BFAC63" w14:textId="77777777" w:rsidR="001C6525" w:rsidRPr="00AF7FEB" w:rsidRDefault="00894F66" w:rsidP="004D0354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 xml:space="preserve">Zamawiający </w:t>
      </w:r>
      <w:r w:rsidR="001C6525" w:rsidRPr="00AF7FEB">
        <w:rPr>
          <w:rFonts w:asciiTheme="minorHAnsi" w:hAnsiTheme="minorHAnsi" w:cs="Arial"/>
        </w:rPr>
        <w:t xml:space="preserve">powiadomi Wykonawcę o zakresie wykonanych prac (napraw, zmian, itp.). </w:t>
      </w:r>
      <w:r w:rsidR="00AF7FEB">
        <w:rPr>
          <w:rFonts w:asciiTheme="minorHAnsi" w:hAnsiTheme="minorHAnsi" w:cs="Arial"/>
        </w:rPr>
        <w:t xml:space="preserve">               </w:t>
      </w:r>
      <w:r w:rsidR="001C6525" w:rsidRPr="00AF7FEB">
        <w:rPr>
          <w:rFonts w:asciiTheme="minorHAnsi" w:hAnsiTheme="minorHAnsi" w:cs="Arial"/>
        </w:rPr>
        <w:t xml:space="preserve">W takim przypadku Wykonawca zobowiązany jest wypłacić </w:t>
      </w:r>
      <w:r w:rsidRPr="00AF7FEB">
        <w:rPr>
          <w:rFonts w:asciiTheme="minorHAnsi" w:hAnsiTheme="minorHAnsi" w:cs="Arial"/>
        </w:rPr>
        <w:t>Zamawiającemu</w:t>
      </w:r>
      <w:r w:rsidR="001C6525" w:rsidRPr="00AF7FEB">
        <w:rPr>
          <w:rFonts w:asciiTheme="minorHAnsi" w:hAnsiTheme="minorHAnsi" w:cs="Arial"/>
        </w:rPr>
        <w:t xml:space="preserve"> </w:t>
      </w:r>
      <w:r w:rsidR="001C6525" w:rsidRPr="00AF7FEB">
        <w:rPr>
          <w:rFonts w:asciiTheme="minorHAnsi" w:hAnsiTheme="minorHAnsi" w:cs="Arial"/>
        </w:rPr>
        <w:br/>
        <w:t xml:space="preserve">– w terminie wskazanym przez </w:t>
      </w:r>
      <w:r w:rsidRPr="00AF7FEB">
        <w:rPr>
          <w:rFonts w:asciiTheme="minorHAnsi" w:hAnsiTheme="minorHAnsi" w:cs="Arial"/>
        </w:rPr>
        <w:t>Niego</w:t>
      </w:r>
      <w:r w:rsidR="001C6525" w:rsidRPr="00AF7FEB">
        <w:rPr>
          <w:rFonts w:asciiTheme="minorHAnsi" w:hAnsiTheme="minorHAnsi" w:cs="Arial"/>
        </w:rPr>
        <w:t xml:space="preserve">, nie krótszym jednak niż 14 dni – kwotę stanowiącą równowartość poniesionego przez </w:t>
      </w:r>
      <w:r w:rsidRPr="00AF7FEB">
        <w:rPr>
          <w:rFonts w:asciiTheme="minorHAnsi" w:hAnsiTheme="minorHAnsi" w:cs="Arial"/>
        </w:rPr>
        <w:t>Zamawi</w:t>
      </w:r>
      <w:r w:rsidR="005C0907" w:rsidRPr="00AF7FEB">
        <w:rPr>
          <w:rFonts w:asciiTheme="minorHAnsi" w:hAnsiTheme="minorHAnsi" w:cs="Arial"/>
        </w:rPr>
        <w:t>a</w:t>
      </w:r>
      <w:r w:rsidRPr="00AF7FEB">
        <w:rPr>
          <w:rFonts w:asciiTheme="minorHAnsi" w:hAnsiTheme="minorHAnsi" w:cs="Arial"/>
        </w:rPr>
        <w:t>jącego</w:t>
      </w:r>
      <w:r w:rsidR="001C6525" w:rsidRPr="00AF7FEB">
        <w:rPr>
          <w:rFonts w:asciiTheme="minorHAnsi" w:hAnsiTheme="minorHAnsi" w:cs="Arial"/>
        </w:rPr>
        <w:t xml:space="preserve"> kosztu wykonania tych prac.</w:t>
      </w:r>
    </w:p>
    <w:p w14:paraId="7E452C06" w14:textId="398A3E65" w:rsidR="00AF7FEB" w:rsidRDefault="001C6525" w:rsidP="004D0354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okres gwarancji przedłuża się o czas trwania naprawy</w:t>
      </w:r>
      <w:r w:rsidR="007D627D">
        <w:rPr>
          <w:rFonts w:asciiTheme="minorHAnsi" w:hAnsiTheme="minorHAnsi" w:cs="Arial"/>
        </w:rPr>
        <w:t>.</w:t>
      </w:r>
    </w:p>
    <w:p w14:paraId="3EB6EF1F" w14:textId="34CA8D75" w:rsidR="001C6525" w:rsidRPr="00AF7FEB" w:rsidRDefault="0088450B" w:rsidP="004811DB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2</w:t>
      </w:r>
      <w:r>
        <w:rPr>
          <w:rFonts w:asciiTheme="minorHAnsi" w:hAnsiTheme="minorHAnsi" w:cs="Arial"/>
        </w:rPr>
        <w:t>1</w:t>
      </w:r>
      <w:r w:rsidR="00FE2E16" w:rsidRPr="00AF7FEB">
        <w:rPr>
          <w:rFonts w:asciiTheme="minorHAnsi" w:hAnsiTheme="minorHAnsi" w:cs="Arial"/>
        </w:rPr>
        <w:t>.</w:t>
      </w:r>
      <w:r w:rsidR="004811DB">
        <w:rPr>
          <w:rFonts w:asciiTheme="minorHAnsi" w:hAnsiTheme="minorHAnsi" w:cs="Arial"/>
        </w:rPr>
        <w:tab/>
      </w:r>
      <w:r w:rsidR="001C6525" w:rsidRPr="00AF7FEB">
        <w:rPr>
          <w:rFonts w:asciiTheme="minorHAnsi" w:hAnsiTheme="minorHAnsi" w:cs="Arial"/>
        </w:rPr>
        <w:t xml:space="preserve">Gwarancja nie narusza uprawnień </w:t>
      </w:r>
      <w:r w:rsidR="00894F66" w:rsidRPr="00AF7FEB">
        <w:rPr>
          <w:rFonts w:asciiTheme="minorHAnsi" w:hAnsiTheme="minorHAnsi" w:cs="Arial"/>
        </w:rPr>
        <w:t>Zamawiającego</w:t>
      </w:r>
      <w:r w:rsidR="001C6525" w:rsidRPr="00AF7FEB">
        <w:rPr>
          <w:rFonts w:asciiTheme="minorHAnsi" w:hAnsiTheme="minorHAnsi" w:cs="Arial"/>
        </w:rPr>
        <w:t xml:space="preserve"> z tytułu rękojmi, a nadto nie może ograniczać praw </w:t>
      </w:r>
      <w:r w:rsidR="00894F66" w:rsidRPr="00AF7FEB">
        <w:rPr>
          <w:rFonts w:asciiTheme="minorHAnsi" w:hAnsiTheme="minorHAnsi" w:cs="Arial"/>
        </w:rPr>
        <w:t>Zamawiającego</w:t>
      </w:r>
      <w:r w:rsidR="001C6525" w:rsidRPr="00AF7FEB">
        <w:rPr>
          <w:rFonts w:asciiTheme="minorHAnsi" w:hAnsiTheme="minorHAnsi" w:cs="Arial"/>
        </w:rPr>
        <w:t xml:space="preserve"> do:</w:t>
      </w:r>
    </w:p>
    <w:p w14:paraId="2471D71B" w14:textId="296326DE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powierzania urządzenia osobom trzecim celem jego konserwacji w miejscu eksploatacji;</w:t>
      </w:r>
    </w:p>
    <w:p w14:paraId="3E55E3E0" w14:textId="77777777" w:rsidR="001C6525" w:rsidRPr="00AF7FEB" w:rsidRDefault="001C6525" w:rsidP="005771CC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709" w:hanging="283"/>
        <w:jc w:val="both"/>
        <w:rPr>
          <w:rFonts w:asciiTheme="minorHAnsi" w:hAnsiTheme="minorHAnsi" w:cs="Arial"/>
        </w:rPr>
      </w:pPr>
      <w:r w:rsidRPr="00AF7FEB">
        <w:rPr>
          <w:rFonts w:asciiTheme="minorHAnsi" w:hAnsiTheme="minorHAnsi" w:cs="Arial"/>
        </w:rPr>
        <w:t>dysponowania zakupionym urządzeniem; w razie sprzedaży lub innej formy przekazania urządzenia gwarancja musi przechodzić na nowego właściciela;</w:t>
      </w:r>
    </w:p>
    <w:p w14:paraId="0013E3A4" w14:textId="59A18CCE" w:rsidR="001C6525" w:rsidRPr="00477C27" w:rsidRDefault="0088450B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</w:t>
      </w:r>
      <w:r>
        <w:rPr>
          <w:rFonts w:asciiTheme="minorHAnsi" w:hAnsiTheme="minorHAnsi" w:cs="Arial"/>
          <w:szCs w:val="24"/>
        </w:rPr>
        <w:t>2</w:t>
      </w:r>
      <w:r w:rsidR="00FE2E16" w:rsidRPr="00477C27">
        <w:rPr>
          <w:rFonts w:asciiTheme="minorHAnsi" w:hAnsiTheme="minorHAnsi" w:cs="Arial"/>
          <w:szCs w:val="24"/>
        </w:rPr>
        <w:t>.</w:t>
      </w:r>
      <w:r w:rsidR="005771CC">
        <w:rPr>
          <w:rFonts w:asciiTheme="minorHAnsi" w:hAnsiTheme="minorHAnsi" w:cs="Arial"/>
          <w:szCs w:val="24"/>
        </w:rPr>
        <w:tab/>
      </w:r>
      <w:r w:rsidR="001C6525" w:rsidRPr="00477C27">
        <w:rPr>
          <w:rFonts w:asciiTheme="minorHAnsi" w:hAnsiTheme="minorHAnsi" w:cs="Arial"/>
          <w:szCs w:val="24"/>
        </w:rPr>
        <w:t xml:space="preserve">Uprawnienia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z tytułu rękojmi za wady urządzenia wygasają z </w:t>
      </w:r>
      <w:r w:rsidR="001C6525" w:rsidRPr="00A17031">
        <w:rPr>
          <w:rFonts w:asciiTheme="minorHAnsi" w:hAnsiTheme="minorHAnsi" w:cs="Arial"/>
          <w:szCs w:val="24"/>
        </w:rPr>
        <w:t xml:space="preserve">upływem 3 lat </w:t>
      </w:r>
      <w:r w:rsidR="001C6525" w:rsidRPr="00477C27">
        <w:rPr>
          <w:rFonts w:asciiTheme="minorHAnsi" w:hAnsiTheme="minorHAnsi" w:cs="Arial"/>
          <w:szCs w:val="24"/>
        </w:rPr>
        <w:t>od dnia podpisania protokołu odbioru jakościowego bez zastrzeżeń.</w:t>
      </w:r>
    </w:p>
    <w:p w14:paraId="1610C733" w14:textId="3261D484" w:rsidR="001C6525" w:rsidRPr="00477C27" w:rsidRDefault="0088450B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</w:t>
      </w:r>
      <w:r>
        <w:rPr>
          <w:rFonts w:asciiTheme="minorHAnsi" w:hAnsiTheme="minorHAnsi" w:cs="Arial"/>
          <w:szCs w:val="24"/>
        </w:rPr>
        <w:t>3</w:t>
      </w:r>
      <w:r w:rsidR="00FE2E16" w:rsidRPr="00477C27">
        <w:rPr>
          <w:rFonts w:asciiTheme="minorHAnsi" w:hAnsiTheme="minorHAnsi" w:cs="Arial"/>
          <w:szCs w:val="24"/>
        </w:rPr>
        <w:t>.</w:t>
      </w:r>
      <w:r w:rsidR="00AF7FEB">
        <w:rPr>
          <w:rFonts w:asciiTheme="minorHAnsi" w:hAnsiTheme="minorHAnsi" w:cs="Arial"/>
          <w:szCs w:val="24"/>
        </w:rPr>
        <w:t xml:space="preserve"> </w:t>
      </w:r>
      <w:r w:rsidR="001C6525" w:rsidRPr="00477C27">
        <w:rPr>
          <w:rFonts w:asciiTheme="minorHAnsi" w:hAnsiTheme="minorHAnsi" w:cs="Arial"/>
          <w:szCs w:val="24"/>
        </w:rPr>
        <w:t xml:space="preserve">Korzystanie przez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bookmarkStart w:id="12" w:name="_Hlk56366974"/>
      <w:r w:rsidR="001C6525" w:rsidRPr="00477C27">
        <w:rPr>
          <w:rFonts w:asciiTheme="minorHAnsi" w:hAnsiTheme="minorHAnsi" w:cs="Arial"/>
          <w:szCs w:val="24"/>
        </w:rPr>
        <w:t xml:space="preserve">z usług gwarancyjnych </w:t>
      </w:r>
      <w:bookmarkEnd w:id="12"/>
      <w:r w:rsidR="001C6525" w:rsidRPr="00477C27">
        <w:rPr>
          <w:rFonts w:asciiTheme="minorHAnsi" w:hAnsiTheme="minorHAnsi" w:cs="Arial"/>
          <w:szCs w:val="24"/>
        </w:rPr>
        <w:t>nie wyłącza</w:t>
      </w:r>
      <w:r w:rsidR="00730FA1">
        <w:rPr>
          <w:rFonts w:asciiTheme="minorHAnsi" w:hAnsiTheme="minorHAnsi" w:cs="Arial"/>
          <w:szCs w:val="24"/>
        </w:rPr>
        <w:t xml:space="preserve"> uprawnienia</w:t>
      </w:r>
      <w:r w:rsidR="001C6525" w:rsidRPr="00477C27">
        <w:rPr>
          <w:rFonts w:asciiTheme="minorHAnsi" w:hAnsiTheme="minorHAnsi" w:cs="Arial"/>
          <w:szCs w:val="24"/>
        </w:rPr>
        <w:t xml:space="preserve"> </w:t>
      </w:r>
      <w:r w:rsidR="00894F66" w:rsidRPr="00477C27">
        <w:rPr>
          <w:rFonts w:asciiTheme="minorHAnsi" w:hAnsiTheme="minorHAnsi" w:cs="Arial"/>
          <w:szCs w:val="24"/>
        </w:rPr>
        <w:t>Zamawiającego</w:t>
      </w:r>
      <w:r w:rsidR="00E9186D">
        <w:rPr>
          <w:rFonts w:asciiTheme="minorHAnsi" w:hAnsiTheme="minorHAnsi" w:cs="Arial"/>
          <w:szCs w:val="24"/>
        </w:rPr>
        <w:t xml:space="preserve"> </w:t>
      </w:r>
      <w:r w:rsidR="005771CC">
        <w:rPr>
          <w:rFonts w:asciiTheme="minorHAnsi" w:hAnsiTheme="minorHAnsi" w:cs="Arial"/>
          <w:szCs w:val="24"/>
        </w:rPr>
        <w:t xml:space="preserve">do korzystania </w:t>
      </w:r>
      <w:r w:rsidR="005771CC" w:rsidRPr="00477C27">
        <w:rPr>
          <w:rFonts w:asciiTheme="minorHAnsi" w:hAnsiTheme="minorHAnsi" w:cs="Arial"/>
          <w:szCs w:val="24"/>
        </w:rPr>
        <w:t xml:space="preserve">z usług </w:t>
      </w:r>
      <w:r w:rsidR="001C6525" w:rsidRPr="00477C27">
        <w:rPr>
          <w:rFonts w:asciiTheme="minorHAnsi" w:hAnsiTheme="minorHAnsi" w:cs="Arial"/>
          <w:szCs w:val="24"/>
        </w:rPr>
        <w:t>z tytułu gwarancji udzielonych przez producentów urządzenia.</w:t>
      </w:r>
    </w:p>
    <w:p w14:paraId="1CB6A0FC" w14:textId="12B33E2F" w:rsidR="001C6525" w:rsidRDefault="0088450B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2</w:t>
      </w:r>
      <w:r>
        <w:rPr>
          <w:rFonts w:asciiTheme="minorHAnsi" w:hAnsiTheme="minorHAnsi" w:cs="Arial"/>
          <w:szCs w:val="24"/>
        </w:rPr>
        <w:t>4</w:t>
      </w:r>
      <w:r w:rsidR="00FE2E16" w:rsidRPr="00477C27">
        <w:rPr>
          <w:rFonts w:asciiTheme="minorHAnsi" w:hAnsiTheme="minorHAnsi" w:cs="Arial"/>
          <w:szCs w:val="24"/>
        </w:rPr>
        <w:t>.</w:t>
      </w:r>
      <w:r w:rsidR="00AF7FEB">
        <w:rPr>
          <w:rFonts w:asciiTheme="minorHAnsi" w:hAnsiTheme="minorHAnsi" w:cs="Arial"/>
          <w:szCs w:val="24"/>
        </w:rPr>
        <w:t xml:space="preserve">  </w:t>
      </w:r>
      <w:r w:rsidR="001C6525" w:rsidRPr="00477C27">
        <w:rPr>
          <w:rFonts w:asciiTheme="minorHAnsi" w:hAnsiTheme="minorHAnsi" w:cs="Arial"/>
          <w:szCs w:val="24"/>
        </w:rPr>
        <w:t xml:space="preserve">Wszelkie koszty transportowe związane z realizacją obowiązków wynikających z gwarancji </w:t>
      </w:r>
      <w:r w:rsidR="00AF7FEB">
        <w:rPr>
          <w:rFonts w:asciiTheme="minorHAnsi" w:hAnsiTheme="minorHAnsi" w:cs="Arial"/>
          <w:szCs w:val="24"/>
        </w:rPr>
        <w:t xml:space="preserve">                </w:t>
      </w:r>
      <w:r w:rsidR="001C6525" w:rsidRPr="00477C27">
        <w:rPr>
          <w:rFonts w:asciiTheme="minorHAnsi" w:hAnsiTheme="minorHAnsi" w:cs="Arial"/>
          <w:szCs w:val="24"/>
        </w:rPr>
        <w:t>i rękojmi za wady pokrywa Wykonawca.</w:t>
      </w:r>
    </w:p>
    <w:p w14:paraId="0E9F5CA5" w14:textId="77777777" w:rsidR="00730FA1" w:rsidRPr="00477C27" w:rsidRDefault="00730FA1" w:rsidP="005771CC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Cs w:val="24"/>
        </w:rPr>
      </w:pPr>
    </w:p>
    <w:p w14:paraId="237DE7C1" w14:textId="77777777" w:rsidR="0015406A" w:rsidRPr="00477C27" w:rsidRDefault="0015406A" w:rsidP="00FE2E16">
      <w:pPr>
        <w:tabs>
          <w:tab w:val="left" w:pos="3600"/>
        </w:tabs>
        <w:ind w:left="68"/>
        <w:jc w:val="both"/>
        <w:rPr>
          <w:rFonts w:asciiTheme="minorHAnsi" w:eastAsia="Arial" w:hAnsiTheme="minorHAnsi" w:cs="Arial"/>
          <w:b/>
          <w:szCs w:val="24"/>
        </w:rPr>
      </w:pPr>
    </w:p>
    <w:p w14:paraId="30309109" w14:textId="77777777" w:rsidR="00A1676F" w:rsidRPr="00477C27" w:rsidRDefault="00A1676F" w:rsidP="00FE2E16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>§</w:t>
      </w:r>
      <w:r w:rsidR="00B31922" w:rsidRPr="00477C27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E3209D" w:rsidRPr="00477C27">
        <w:rPr>
          <w:rFonts w:asciiTheme="minorHAnsi" w:eastAsia="Arial" w:hAnsiTheme="minorHAnsi" w:cs="Arial"/>
          <w:b/>
          <w:bCs/>
          <w:szCs w:val="24"/>
        </w:rPr>
        <w:t>6</w:t>
      </w:r>
      <w:r w:rsidRPr="00477C27">
        <w:rPr>
          <w:rFonts w:asciiTheme="minorHAnsi" w:eastAsia="Arial" w:hAnsiTheme="minorHAnsi" w:cs="Arial"/>
          <w:b/>
          <w:bCs/>
          <w:szCs w:val="24"/>
        </w:rPr>
        <w:t xml:space="preserve"> WARUNKI PŁATNOŚCI</w:t>
      </w:r>
    </w:p>
    <w:p w14:paraId="5238C968" w14:textId="77777777" w:rsidR="00A1676F" w:rsidRPr="00477C27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67936B07" w14:textId="77777777" w:rsidR="00DC0AFB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>Zamawiający dokona zapłaty za przedmiot umowy zgodn</w:t>
      </w:r>
      <w:r w:rsidR="00092A02" w:rsidRPr="00477C27">
        <w:rPr>
          <w:rFonts w:asciiTheme="minorHAnsi" w:eastAsia="Arial" w:hAnsiTheme="minorHAnsi" w:cs="Arial"/>
          <w:szCs w:val="24"/>
        </w:rPr>
        <w:t xml:space="preserve">ie z treścią § </w:t>
      </w:r>
      <w:r w:rsidR="00921658" w:rsidRPr="00477C27">
        <w:rPr>
          <w:rFonts w:asciiTheme="minorHAnsi" w:eastAsia="Arial" w:hAnsiTheme="minorHAnsi" w:cs="Arial"/>
          <w:szCs w:val="24"/>
        </w:rPr>
        <w:t>3</w:t>
      </w:r>
      <w:r w:rsidR="00DC0AFB" w:rsidRPr="00477C27">
        <w:rPr>
          <w:rFonts w:asciiTheme="minorHAnsi" w:eastAsia="Arial" w:hAnsiTheme="minorHAnsi" w:cs="Arial"/>
          <w:szCs w:val="24"/>
        </w:rPr>
        <w:t>.</w:t>
      </w:r>
    </w:p>
    <w:p w14:paraId="1D7DD9FD" w14:textId="77777777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Podstawę do dokonania płatności będzie stanowić dostarczenie do Zamawiającego  kompletu dokumentów, wymienionych poniżej:  </w:t>
      </w:r>
    </w:p>
    <w:p w14:paraId="00208EB7" w14:textId="77777777" w:rsidR="00A1676F" w:rsidRPr="00AF7FEB" w:rsidRDefault="00A1676F" w:rsidP="00E637D1">
      <w:pPr>
        <w:pStyle w:val="Akapitzlist"/>
        <w:numPr>
          <w:ilvl w:val="0"/>
          <w:numId w:val="17"/>
        </w:numPr>
        <w:jc w:val="both"/>
        <w:rPr>
          <w:rFonts w:asciiTheme="minorHAnsi" w:eastAsia="Arial" w:hAnsiTheme="minorHAnsi" w:cs="Arial"/>
        </w:rPr>
      </w:pPr>
      <w:r w:rsidRPr="00AF7FEB">
        <w:rPr>
          <w:rFonts w:asciiTheme="minorHAnsi" w:eastAsia="Arial" w:hAnsiTheme="minorHAnsi" w:cs="Arial"/>
        </w:rPr>
        <w:t xml:space="preserve">prawidłowo wystawionej faktury VAT wraz z jej tłumaczeniem na język polski, jeżeli została sporządzona w języku obcym;  </w:t>
      </w:r>
    </w:p>
    <w:p w14:paraId="7C0FA0C0" w14:textId="540DBFF8" w:rsidR="00A1676F" w:rsidRPr="00477C27" w:rsidRDefault="00A1676F" w:rsidP="00E637D1">
      <w:pPr>
        <w:numPr>
          <w:ilvl w:val="0"/>
          <w:numId w:val="17"/>
        </w:numPr>
        <w:ind w:hanging="294"/>
        <w:contextualSpacing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dokumenty odbioru przedmiotu umowy, tj.: </w:t>
      </w:r>
      <w:r w:rsidR="00AF7FEB" w:rsidRPr="00AF7FEB">
        <w:rPr>
          <w:rFonts w:asciiTheme="minorHAnsi" w:eastAsia="Arial" w:hAnsiTheme="minorHAnsi" w:cs="Arial"/>
          <w:szCs w:val="24"/>
        </w:rPr>
        <w:t>protokół odbioru ilościowego i protokół odbioru jakościowego</w:t>
      </w:r>
      <w:r w:rsidRPr="00477C27">
        <w:rPr>
          <w:rFonts w:asciiTheme="minorHAnsi" w:eastAsia="Arial" w:hAnsiTheme="minorHAnsi" w:cs="Arial"/>
          <w:i/>
          <w:szCs w:val="24"/>
        </w:rPr>
        <w:t xml:space="preserve"> </w:t>
      </w:r>
      <w:r w:rsidR="00473455" w:rsidRPr="00477C27">
        <w:rPr>
          <w:rFonts w:asciiTheme="minorHAnsi" w:eastAsia="Arial" w:hAnsiTheme="minorHAnsi" w:cs="Arial"/>
          <w:szCs w:val="24"/>
        </w:rPr>
        <w:t>podpisan</w:t>
      </w:r>
      <w:r w:rsidR="00473455">
        <w:rPr>
          <w:rFonts w:asciiTheme="minorHAnsi" w:eastAsia="Arial" w:hAnsiTheme="minorHAnsi" w:cs="Arial"/>
          <w:szCs w:val="24"/>
        </w:rPr>
        <w:t>e</w:t>
      </w:r>
      <w:r w:rsidR="00473455" w:rsidRPr="00477C27">
        <w:rPr>
          <w:rFonts w:asciiTheme="minorHAnsi" w:eastAsia="Arial" w:hAnsiTheme="minorHAnsi" w:cs="Arial"/>
          <w:szCs w:val="24"/>
        </w:rPr>
        <w:t xml:space="preserve"> </w:t>
      </w:r>
      <w:r w:rsidRPr="00477C27">
        <w:rPr>
          <w:rFonts w:asciiTheme="minorHAnsi" w:eastAsia="Arial" w:hAnsiTheme="minorHAnsi" w:cs="Arial"/>
          <w:szCs w:val="24"/>
        </w:rPr>
        <w:t xml:space="preserve">przez przedstawicieli </w:t>
      </w:r>
      <w:r w:rsidR="00BC1286" w:rsidRPr="00477C27">
        <w:rPr>
          <w:rFonts w:asciiTheme="minorHAnsi" w:eastAsia="Arial" w:hAnsiTheme="minorHAnsi" w:cs="Arial"/>
          <w:szCs w:val="24"/>
        </w:rPr>
        <w:t>Zamawiającego</w:t>
      </w:r>
      <w:r w:rsidR="00E40B8C" w:rsidRPr="00477C27">
        <w:rPr>
          <w:rFonts w:asciiTheme="minorHAnsi" w:eastAsia="Arial" w:hAnsiTheme="minorHAnsi" w:cs="Arial"/>
          <w:szCs w:val="24"/>
        </w:rPr>
        <w:t>.</w:t>
      </w:r>
    </w:p>
    <w:p w14:paraId="7E96CE46" w14:textId="51DA9C79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Na fakturze VAT Wykonawca wymieni: nr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 xml:space="preserve">mowy, Zamawiającego (Płatnika), numer konta bankowego Wykonawcy, nazwę </w:t>
      </w:r>
      <w:r w:rsidR="00AF7FEB">
        <w:rPr>
          <w:rFonts w:asciiTheme="minorHAnsi" w:eastAsia="Arial" w:hAnsiTheme="minorHAnsi" w:cs="Arial"/>
          <w:szCs w:val="24"/>
        </w:rPr>
        <w:t>sprzętu</w:t>
      </w:r>
      <w:r w:rsidR="004B76F0">
        <w:rPr>
          <w:rFonts w:asciiTheme="minorHAnsi" w:eastAsia="Arial" w:hAnsiTheme="minorHAnsi" w:cs="Arial"/>
          <w:szCs w:val="24"/>
        </w:rPr>
        <w:t xml:space="preserve"> oraz akcesoriów</w:t>
      </w:r>
      <w:r w:rsidRPr="00477C27">
        <w:rPr>
          <w:rFonts w:asciiTheme="minorHAnsi" w:eastAsia="Arial" w:hAnsiTheme="minorHAnsi" w:cs="Arial"/>
          <w:szCs w:val="24"/>
        </w:rPr>
        <w:t xml:space="preserve"> wraz z jednostką miary, ilość, cenę jednostkową, stawkę podatku VAT, wartość brutto.</w:t>
      </w:r>
    </w:p>
    <w:p w14:paraId="7A744AA3" w14:textId="77777777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>W przypadku nie dopełnienia powyższych wymagań, Zamawiający wstrzyma się od zapłaty należności do czasu uzupełnienia dokumentów, przy czym termin zapłaty liczy się od dnia ich uzupełnienia.</w:t>
      </w:r>
    </w:p>
    <w:p w14:paraId="5A604F1E" w14:textId="6E22A9E9" w:rsidR="00A1676F" w:rsidRPr="00477C27" w:rsidRDefault="00A1676F" w:rsidP="00E637D1">
      <w:pPr>
        <w:numPr>
          <w:ilvl w:val="1"/>
          <w:numId w:val="13"/>
        </w:numPr>
        <w:jc w:val="both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Należność na wystawionej fakturze będzie opłacona przez Zamawiającego przelewem bankowym w terminie </w:t>
      </w:r>
      <w:r w:rsidR="00477F09">
        <w:rPr>
          <w:rFonts w:asciiTheme="minorHAnsi" w:eastAsia="Arial" w:hAnsiTheme="minorHAnsi" w:cs="Arial"/>
          <w:bCs/>
          <w:szCs w:val="24"/>
        </w:rPr>
        <w:t>30</w:t>
      </w:r>
      <w:r w:rsidRPr="00477C27">
        <w:rPr>
          <w:rFonts w:asciiTheme="minorHAnsi" w:eastAsia="Arial" w:hAnsiTheme="minorHAnsi" w:cs="Arial"/>
          <w:bCs/>
          <w:szCs w:val="24"/>
        </w:rPr>
        <w:t xml:space="preserve"> dni od daty otrzymania faktury </w:t>
      </w:r>
      <w:r w:rsidR="00E9186D" w:rsidRPr="00E9186D">
        <w:rPr>
          <w:rFonts w:asciiTheme="minorHAnsi" w:eastAsia="Arial" w:hAnsiTheme="minorHAnsi" w:cs="Arial"/>
          <w:bCs/>
          <w:szCs w:val="24"/>
        </w:rPr>
        <w:t xml:space="preserve">zgodnej z ust. 3 powyżej </w:t>
      </w:r>
      <w:r w:rsidRPr="00477C27">
        <w:rPr>
          <w:rFonts w:asciiTheme="minorHAnsi" w:eastAsia="Arial" w:hAnsiTheme="minorHAnsi" w:cs="Arial"/>
          <w:bCs/>
          <w:szCs w:val="24"/>
        </w:rPr>
        <w:t xml:space="preserve">przez </w:t>
      </w:r>
      <w:r w:rsidRPr="00477C27">
        <w:rPr>
          <w:rFonts w:asciiTheme="minorHAnsi" w:eastAsia="Arial" w:hAnsiTheme="minorHAnsi" w:cs="Arial"/>
          <w:bCs/>
          <w:szCs w:val="24"/>
        </w:rPr>
        <w:lastRenderedPageBreak/>
        <w:t>Zamawiającego wraz z kompletem wymaganych dokumentów, o których mowa</w:t>
      </w:r>
      <w:r w:rsidR="00AF7FEB">
        <w:rPr>
          <w:rFonts w:asciiTheme="minorHAnsi" w:eastAsia="Arial" w:hAnsiTheme="minorHAnsi" w:cs="Arial"/>
          <w:bCs/>
          <w:szCs w:val="24"/>
        </w:rPr>
        <w:t xml:space="preserve"> </w:t>
      </w:r>
      <w:r w:rsidRPr="00477C27">
        <w:rPr>
          <w:rFonts w:asciiTheme="minorHAnsi" w:eastAsia="Arial" w:hAnsiTheme="minorHAnsi" w:cs="Arial"/>
          <w:bCs/>
          <w:szCs w:val="24"/>
        </w:rPr>
        <w:t>w ust. 2</w:t>
      </w:r>
      <w:r w:rsidR="00E9186D" w:rsidRPr="00E9186D">
        <w:t xml:space="preserve"> </w:t>
      </w:r>
      <w:r w:rsidR="00E9186D" w:rsidRPr="00E9186D">
        <w:rPr>
          <w:rFonts w:asciiTheme="minorHAnsi" w:eastAsia="Arial" w:hAnsiTheme="minorHAnsi" w:cs="Arial"/>
          <w:bCs/>
          <w:szCs w:val="24"/>
        </w:rPr>
        <w:t>powyżej</w:t>
      </w:r>
      <w:r w:rsidR="00E9186D">
        <w:rPr>
          <w:rFonts w:asciiTheme="minorHAnsi" w:eastAsia="Arial" w:hAnsiTheme="minorHAnsi" w:cs="Arial"/>
          <w:bCs/>
          <w:szCs w:val="24"/>
        </w:rPr>
        <w:t xml:space="preserve"> </w:t>
      </w:r>
      <w:r w:rsidR="00477F09">
        <w:rPr>
          <w:rFonts w:asciiTheme="minorHAnsi" w:eastAsia="Arial" w:hAnsiTheme="minorHAnsi" w:cs="Arial"/>
          <w:bCs/>
          <w:szCs w:val="24"/>
        </w:rPr>
        <w:t>.</w:t>
      </w:r>
      <w:r w:rsidRPr="00477C27">
        <w:rPr>
          <w:rFonts w:asciiTheme="minorHAnsi" w:eastAsia="Arial" w:hAnsiTheme="minorHAnsi" w:cs="Arial"/>
          <w:bCs/>
          <w:szCs w:val="24"/>
        </w:rPr>
        <w:t xml:space="preserve"> Za dzień spełnienia świadczenia uważa się dzień obciążenia rachunku bankowego Zamawiającego.</w:t>
      </w:r>
    </w:p>
    <w:p w14:paraId="3BC80E23" w14:textId="77777777" w:rsidR="00FE2E16" w:rsidRPr="00477C27" w:rsidRDefault="00FE2E16" w:rsidP="00FE2E16">
      <w:pPr>
        <w:ind w:left="502"/>
        <w:jc w:val="both"/>
        <w:rPr>
          <w:rFonts w:asciiTheme="minorHAnsi" w:eastAsia="Arial" w:hAnsiTheme="minorHAnsi" w:cs="Arial"/>
          <w:b/>
          <w:szCs w:val="24"/>
        </w:rPr>
      </w:pPr>
    </w:p>
    <w:p w14:paraId="04D31F33" w14:textId="77777777" w:rsidR="00A1676F" w:rsidRPr="00477C27" w:rsidRDefault="00B60954" w:rsidP="00FE2E16">
      <w:pPr>
        <w:tabs>
          <w:tab w:val="decimal" w:pos="284"/>
        </w:tabs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7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KARY UMOWNE</w:t>
      </w:r>
    </w:p>
    <w:p w14:paraId="326089C5" w14:textId="77777777" w:rsidR="00E003C6" w:rsidRPr="00477C27" w:rsidRDefault="00E003C6" w:rsidP="00FE2E16">
      <w:pPr>
        <w:jc w:val="both"/>
        <w:rPr>
          <w:rFonts w:asciiTheme="minorHAnsi" w:eastAsia="Arial" w:hAnsiTheme="minorHAnsi" w:cs="Arial"/>
          <w:szCs w:val="24"/>
        </w:rPr>
      </w:pPr>
    </w:p>
    <w:p w14:paraId="75023AD0" w14:textId="77777777" w:rsidR="00FA076A" w:rsidRPr="00AF7FEB" w:rsidRDefault="00FA076A" w:rsidP="00FA076A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</w:rPr>
      </w:pPr>
      <w:bookmarkStart w:id="13" w:name="_Hlk58272420"/>
      <w:r w:rsidRPr="00AF7FEB">
        <w:rPr>
          <w:rFonts w:asciiTheme="minorHAnsi" w:hAnsiTheme="minorHAnsi" w:cs="Arial"/>
        </w:rPr>
        <w:t>Wykonawca zapłaci Zamawiającemu kary umowne w następujących przypadkach  i wysokości:</w:t>
      </w:r>
    </w:p>
    <w:p w14:paraId="71973020" w14:textId="162B8E1B" w:rsidR="00FA076A" w:rsidRPr="00477C27" w:rsidRDefault="00FA076A" w:rsidP="00FA076A">
      <w:pPr>
        <w:pStyle w:val="Akapitzlist"/>
        <w:ind w:hanging="294"/>
        <w:jc w:val="both"/>
        <w:rPr>
          <w:rFonts w:asciiTheme="minorHAnsi" w:hAnsiTheme="minorHAnsi" w:cs="Arial"/>
        </w:rPr>
      </w:pPr>
      <w:bookmarkStart w:id="14" w:name="_Hlk58272386"/>
      <w:r>
        <w:rPr>
          <w:rFonts w:asciiTheme="minorHAnsi" w:hAnsiTheme="minorHAnsi" w:cs="Arial"/>
        </w:rPr>
        <w:t xml:space="preserve">1) </w:t>
      </w:r>
      <w:r>
        <w:rPr>
          <w:rFonts w:asciiTheme="minorHAnsi" w:hAnsiTheme="minorHAnsi" w:cs="Arial"/>
        </w:rPr>
        <w:tab/>
      </w:r>
      <w:r w:rsidRPr="00477C27">
        <w:rPr>
          <w:rFonts w:asciiTheme="minorHAnsi" w:hAnsiTheme="minorHAnsi" w:cs="Arial"/>
        </w:rPr>
        <w:t xml:space="preserve">za odstąpienie od </w:t>
      </w:r>
      <w:r>
        <w:rPr>
          <w:rFonts w:asciiTheme="minorHAnsi" w:hAnsiTheme="minorHAnsi" w:cs="Arial"/>
        </w:rPr>
        <w:t>U</w:t>
      </w:r>
      <w:r w:rsidRPr="00477C27">
        <w:rPr>
          <w:rFonts w:asciiTheme="minorHAnsi" w:hAnsiTheme="minorHAnsi" w:cs="Arial"/>
        </w:rPr>
        <w:t xml:space="preserve">mowy bądź jej części z przyczyn nieleżących po stronie Zamawiającego  – </w:t>
      </w:r>
      <w:r>
        <w:rPr>
          <w:rFonts w:asciiTheme="minorHAnsi" w:hAnsiTheme="minorHAnsi" w:cs="Arial"/>
        </w:rPr>
        <w:t xml:space="preserve">10 </w:t>
      </w:r>
      <w:r w:rsidRPr="00477C27">
        <w:rPr>
          <w:rFonts w:asciiTheme="minorHAnsi" w:hAnsiTheme="minorHAnsi" w:cs="Arial"/>
        </w:rPr>
        <w:t>% w</w:t>
      </w:r>
      <w:r>
        <w:rPr>
          <w:rFonts w:asciiTheme="minorHAnsi" w:hAnsiTheme="minorHAnsi" w:cs="Arial"/>
        </w:rPr>
        <w:t>ynagrodzenia</w:t>
      </w:r>
      <w:r w:rsidRPr="00477C27">
        <w:rPr>
          <w:rFonts w:asciiTheme="minorHAnsi" w:hAnsiTheme="minorHAnsi" w:cs="Arial"/>
        </w:rPr>
        <w:t xml:space="preserve"> brutto określone</w:t>
      </w:r>
      <w:r>
        <w:rPr>
          <w:rFonts w:asciiTheme="minorHAnsi" w:hAnsiTheme="minorHAnsi" w:cs="Arial"/>
        </w:rPr>
        <w:t xml:space="preserve">go </w:t>
      </w:r>
      <w:r w:rsidRPr="00477C27">
        <w:rPr>
          <w:rFonts w:asciiTheme="minorHAnsi" w:hAnsiTheme="minorHAnsi" w:cs="Arial"/>
        </w:rPr>
        <w:t>w § 3 ust. 1</w:t>
      </w:r>
      <w:r w:rsidR="00111D54">
        <w:rPr>
          <w:rFonts w:asciiTheme="minorHAnsi" w:hAnsiTheme="minorHAnsi" w:cs="Arial"/>
        </w:rPr>
        <w:t xml:space="preserve"> niniejszej Umowy</w:t>
      </w:r>
      <w:r w:rsidRPr="00477C27">
        <w:rPr>
          <w:rFonts w:asciiTheme="minorHAnsi" w:hAnsiTheme="minorHAnsi" w:cs="Arial"/>
        </w:rPr>
        <w:t xml:space="preserve">; </w:t>
      </w:r>
    </w:p>
    <w:p w14:paraId="501E317D" w14:textId="4D182ECD" w:rsidR="00FA076A" w:rsidRPr="00477C27" w:rsidRDefault="00FA076A" w:rsidP="00FA076A">
      <w:pPr>
        <w:pStyle w:val="Akapitzlist"/>
        <w:ind w:hanging="29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2) </w:t>
      </w:r>
      <w:r w:rsidRPr="00477C27">
        <w:rPr>
          <w:rFonts w:asciiTheme="minorHAnsi" w:hAnsiTheme="minorHAnsi" w:cs="Arial"/>
        </w:rPr>
        <w:t>za zwłokę w terminie dostawy –</w:t>
      </w:r>
      <w:r>
        <w:rPr>
          <w:rFonts w:asciiTheme="minorHAnsi" w:hAnsiTheme="minorHAnsi" w:cs="Arial"/>
        </w:rPr>
        <w:t xml:space="preserve"> 2 </w:t>
      </w:r>
      <w:r w:rsidRPr="00477C27">
        <w:rPr>
          <w:rFonts w:asciiTheme="minorHAnsi" w:hAnsiTheme="minorHAnsi" w:cs="Arial"/>
        </w:rPr>
        <w:t>% w</w:t>
      </w:r>
      <w:r>
        <w:rPr>
          <w:rFonts w:asciiTheme="minorHAnsi" w:hAnsiTheme="minorHAnsi" w:cs="Arial"/>
        </w:rPr>
        <w:t>ynagrodzenia</w:t>
      </w:r>
      <w:r w:rsidRPr="00477C27">
        <w:rPr>
          <w:rFonts w:asciiTheme="minorHAnsi" w:hAnsiTheme="minorHAnsi" w:cs="Arial"/>
        </w:rPr>
        <w:t xml:space="preserve"> brutto</w:t>
      </w:r>
      <w:r w:rsidRPr="005B06A3">
        <w:rPr>
          <w:rFonts w:asciiTheme="minorHAnsi" w:hAnsiTheme="minorHAnsi" w:cs="Arial"/>
        </w:rPr>
        <w:t xml:space="preserve"> </w:t>
      </w:r>
      <w:r w:rsidRPr="00477C27">
        <w:rPr>
          <w:rFonts w:asciiTheme="minorHAnsi" w:hAnsiTheme="minorHAnsi" w:cs="Arial"/>
        </w:rPr>
        <w:t>określone</w:t>
      </w:r>
      <w:r>
        <w:rPr>
          <w:rFonts w:asciiTheme="minorHAnsi" w:hAnsiTheme="minorHAnsi" w:cs="Arial"/>
        </w:rPr>
        <w:t>go</w:t>
      </w:r>
      <w:r w:rsidRPr="00477C27">
        <w:rPr>
          <w:rFonts w:asciiTheme="minorHAnsi" w:hAnsiTheme="minorHAnsi" w:cs="Arial"/>
        </w:rPr>
        <w:t xml:space="preserve"> w § 3 ust. 1</w:t>
      </w:r>
      <w:r w:rsidR="00111D54">
        <w:rPr>
          <w:rFonts w:asciiTheme="minorHAnsi" w:hAnsiTheme="minorHAnsi" w:cs="Arial"/>
        </w:rPr>
        <w:t xml:space="preserve"> niniejszej Umowy</w:t>
      </w:r>
      <w:r>
        <w:rPr>
          <w:rFonts w:asciiTheme="minorHAnsi" w:hAnsiTheme="minorHAnsi" w:cs="Arial"/>
        </w:rPr>
        <w:t>,</w:t>
      </w:r>
      <w:r w:rsidRPr="00477C27">
        <w:rPr>
          <w:rFonts w:asciiTheme="minorHAnsi" w:hAnsiTheme="minorHAnsi" w:cs="Arial"/>
        </w:rPr>
        <w:t xml:space="preserve"> za każdy rozpoczęty dzień zwłoki,</w:t>
      </w:r>
    </w:p>
    <w:p w14:paraId="6DEF905D" w14:textId="77777777" w:rsidR="00BE3A46" w:rsidRDefault="00FA076A" w:rsidP="00FA076A">
      <w:pPr>
        <w:pStyle w:val="Akapitzlist"/>
        <w:ind w:hanging="29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3) </w:t>
      </w:r>
      <w:r w:rsidRPr="005B06A3">
        <w:rPr>
          <w:rFonts w:asciiTheme="minorHAnsi" w:hAnsiTheme="minorHAnsi" w:cs="Arial"/>
        </w:rPr>
        <w:t xml:space="preserve">za  zwłokę w usunięciu wad stwierdzonych przy odbiorze lub w okresie gwarancji i/lub rękojmi, w wysokości </w:t>
      </w:r>
      <w:r>
        <w:rPr>
          <w:rFonts w:asciiTheme="minorHAnsi" w:hAnsiTheme="minorHAnsi" w:cs="Arial"/>
        </w:rPr>
        <w:t xml:space="preserve">2 </w:t>
      </w:r>
      <w:r w:rsidRPr="005B06A3">
        <w:rPr>
          <w:rFonts w:asciiTheme="minorHAnsi" w:hAnsiTheme="minorHAnsi" w:cs="Arial"/>
        </w:rPr>
        <w:t>% wynagrodzenia brutto określonego w § 3 ust. 1 niniejszej Umowy, za każdy dzień zwłoki</w:t>
      </w:r>
      <w:r w:rsidR="00BE3A46">
        <w:rPr>
          <w:rFonts w:asciiTheme="minorHAnsi" w:hAnsiTheme="minorHAnsi" w:cs="Arial"/>
        </w:rPr>
        <w:t>,</w:t>
      </w:r>
    </w:p>
    <w:p w14:paraId="315D579C" w14:textId="0DFC8A3F" w:rsidR="00FA076A" w:rsidRPr="00BE3A46" w:rsidRDefault="00BE3A46" w:rsidP="00382BD5">
      <w:pPr>
        <w:pStyle w:val="Akapitzlist"/>
        <w:ind w:hanging="294"/>
        <w:jc w:val="both"/>
      </w:pPr>
      <w:r w:rsidRPr="00BE3A46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4) za niedotrzymanie okresu gwarancji określonego w </w:t>
      </w:r>
      <w:r w:rsidRPr="005B06A3">
        <w:rPr>
          <w:rFonts w:asciiTheme="minorHAnsi" w:hAnsiTheme="minorHAnsi" w:cs="Arial"/>
        </w:rPr>
        <w:t>§</w:t>
      </w:r>
      <w:r>
        <w:rPr>
          <w:rFonts w:asciiTheme="minorHAnsi" w:hAnsiTheme="minorHAnsi" w:cs="Arial"/>
        </w:rPr>
        <w:t xml:space="preserve"> 5 ust. 2 niniejszej Umowy</w:t>
      </w:r>
      <w:r w:rsidRPr="005B06A3">
        <w:rPr>
          <w:rFonts w:asciiTheme="minorHAnsi" w:hAnsiTheme="minorHAnsi" w:cs="Arial"/>
        </w:rPr>
        <w:t xml:space="preserve"> w wysokości </w:t>
      </w:r>
      <w:r>
        <w:rPr>
          <w:rFonts w:asciiTheme="minorHAnsi" w:hAnsiTheme="minorHAnsi" w:cs="Arial"/>
        </w:rPr>
        <w:t>1</w:t>
      </w:r>
      <w:r>
        <w:rPr>
          <w:rFonts w:asciiTheme="minorHAnsi" w:hAnsiTheme="minorHAnsi" w:cs="Arial"/>
        </w:rPr>
        <w:t>0 %</w:t>
      </w:r>
      <w:r w:rsidRPr="005B06A3">
        <w:rPr>
          <w:rFonts w:asciiTheme="minorHAnsi" w:hAnsiTheme="minorHAnsi" w:cs="Arial"/>
        </w:rPr>
        <w:t xml:space="preserve"> wynagrodzenia brutto określonego w § 3 ust. 1 niniejszej Umowy</w:t>
      </w:r>
      <w:r>
        <w:rPr>
          <w:rFonts w:asciiTheme="minorHAnsi" w:hAnsiTheme="minorHAnsi" w:cs="Arial"/>
        </w:rPr>
        <w:t>.</w:t>
      </w:r>
    </w:p>
    <w:p w14:paraId="64F6D549" w14:textId="77777777" w:rsidR="00FA076A" w:rsidRPr="00477C27" w:rsidRDefault="00FA076A" w:rsidP="00FA076A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>W przypadku naliczenia kar umownych zostaną one potrącone z przysługującego wykonawcy wynagrodzenia, na co Wykonawca wyraża zgodę.</w:t>
      </w:r>
    </w:p>
    <w:p w14:paraId="6C6134A6" w14:textId="77777777" w:rsidR="00FA076A" w:rsidRPr="00417245" w:rsidRDefault="00FA076A" w:rsidP="00FA076A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Wykonawca nie może zwolnić się od odpowiedzialności względem Zamawiającego </w:t>
      </w:r>
      <w:r w:rsidRPr="00477C27">
        <w:rPr>
          <w:rFonts w:asciiTheme="minorHAnsi" w:eastAsia="Arial" w:hAnsiTheme="minorHAnsi" w:cs="Arial"/>
          <w:szCs w:val="24"/>
        </w:rPr>
        <w:br/>
        <w:t xml:space="preserve">z powodu tego, że niewykonanie lub nienależyte wykonanie </w:t>
      </w:r>
      <w:r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>mowy przez Wykonawcę było następstwem niewykonania zobowiązań wobec Wykonawcy przez jego kooperantów, poddostawców, podwykonawców.</w:t>
      </w:r>
    </w:p>
    <w:p w14:paraId="682DAA0E" w14:textId="04AA592C" w:rsidR="00FA076A" w:rsidRPr="00477C27" w:rsidRDefault="00FA076A" w:rsidP="00FA076A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5B06A3">
        <w:rPr>
          <w:rFonts w:asciiTheme="minorHAnsi" w:hAnsiTheme="minorHAnsi" w:cs="Arial"/>
          <w:szCs w:val="24"/>
        </w:rPr>
        <w:t xml:space="preserve">Zamawiający zobowiązuje się zapłacić karę umowną z tytułu odstąpienia od Umowy </w:t>
      </w:r>
      <w:r>
        <w:rPr>
          <w:rFonts w:asciiTheme="minorHAnsi" w:hAnsiTheme="minorHAnsi" w:cs="Arial"/>
          <w:szCs w:val="24"/>
        </w:rPr>
        <w:br/>
      </w:r>
      <w:r w:rsidRPr="005B06A3">
        <w:rPr>
          <w:rFonts w:asciiTheme="minorHAnsi" w:hAnsiTheme="minorHAnsi" w:cs="Arial"/>
          <w:szCs w:val="24"/>
        </w:rPr>
        <w:t xml:space="preserve">z przyczyn przez niego zawinionych w wysokości 10% </w:t>
      </w:r>
      <w:r w:rsidRPr="00417245">
        <w:rPr>
          <w:rFonts w:asciiTheme="minorHAnsi" w:hAnsiTheme="minorHAnsi" w:cs="Arial"/>
          <w:szCs w:val="24"/>
        </w:rPr>
        <w:t>wynagrodzenia brutto określonego</w:t>
      </w:r>
      <w:r w:rsidRPr="005B06A3">
        <w:rPr>
          <w:rFonts w:asciiTheme="minorHAnsi" w:hAnsiTheme="minorHAnsi" w:cs="Arial"/>
          <w:szCs w:val="24"/>
        </w:rPr>
        <w:t xml:space="preserve"> </w:t>
      </w:r>
      <w:r>
        <w:rPr>
          <w:rFonts w:asciiTheme="minorHAnsi" w:hAnsiTheme="minorHAnsi" w:cs="Arial"/>
          <w:szCs w:val="24"/>
        </w:rPr>
        <w:br/>
      </w:r>
      <w:r w:rsidRPr="005B06A3">
        <w:rPr>
          <w:rFonts w:asciiTheme="minorHAnsi" w:hAnsiTheme="minorHAnsi" w:cs="Arial"/>
          <w:szCs w:val="24"/>
        </w:rPr>
        <w:t>w § 3 ust. 1</w:t>
      </w:r>
      <w:r w:rsidR="00111D54">
        <w:rPr>
          <w:rFonts w:asciiTheme="minorHAnsi" w:hAnsiTheme="minorHAnsi" w:cs="Arial"/>
          <w:szCs w:val="24"/>
        </w:rPr>
        <w:t xml:space="preserve"> niniejszej Umowy</w:t>
      </w:r>
      <w:r>
        <w:rPr>
          <w:rFonts w:asciiTheme="minorHAnsi" w:hAnsiTheme="minorHAnsi" w:cs="Arial"/>
          <w:szCs w:val="24"/>
        </w:rPr>
        <w:t>.</w:t>
      </w:r>
    </w:p>
    <w:p w14:paraId="3AE1CEB3" w14:textId="77777777" w:rsidR="00FA076A" w:rsidRPr="00477C27" w:rsidRDefault="00FA076A" w:rsidP="00FA076A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Zamawiający zastrzega sobie prawo dochodzenia odszkodowania uzupełniającego </w:t>
      </w:r>
      <w:r>
        <w:rPr>
          <w:rFonts w:asciiTheme="minorHAnsi" w:eastAsia="Arial" w:hAnsiTheme="minorHAnsi" w:cs="Arial"/>
          <w:szCs w:val="24"/>
        </w:rPr>
        <w:t xml:space="preserve">                               </w:t>
      </w:r>
      <w:r w:rsidRPr="00477C27">
        <w:rPr>
          <w:rFonts w:asciiTheme="minorHAnsi" w:eastAsia="Arial" w:hAnsiTheme="minorHAnsi" w:cs="Arial"/>
          <w:szCs w:val="24"/>
        </w:rPr>
        <w:t>na zasadach ogólnych, jeżeli wartość powstałej szkody przekracza wysokość kar umownych.</w:t>
      </w:r>
    </w:p>
    <w:bookmarkEnd w:id="13"/>
    <w:bookmarkEnd w:id="14"/>
    <w:p w14:paraId="7F4BD644" w14:textId="77777777" w:rsidR="00DC0AFB" w:rsidRPr="00477C27" w:rsidRDefault="00DC0AFB" w:rsidP="00FE2E16">
      <w:pPr>
        <w:ind w:left="357"/>
        <w:jc w:val="both"/>
        <w:rPr>
          <w:rFonts w:asciiTheme="minorHAnsi" w:hAnsiTheme="minorHAnsi" w:cs="Arial"/>
          <w:szCs w:val="24"/>
        </w:rPr>
      </w:pPr>
    </w:p>
    <w:p w14:paraId="1B67DCC6" w14:textId="77777777" w:rsidR="00A1676F" w:rsidRPr="00477C27" w:rsidRDefault="00B60954" w:rsidP="00FE2E16">
      <w:pPr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8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ODSTĄPIENIE OD UMOWY</w:t>
      </w:r>
    </w:p>
    <w:p w14:paraId="7A8D6B52" w14:textId="77777777" w:rsidR="007B38A9" w:rsidRPr="00477C27" w:rsidRDefault="007B38A9" w:rsidP="00FE2E16">
      <w:pPr>
        <w:jc w:val="both"/>
        <w:rPr>
          <w:rFonts w:asciiTheme="minorHAnsi" w:hAnsiTheme="minorHAnsi" w:cs="Arial"/>
          <w:b/>
          <w:szCs w:val="24"/>
        </w:rPr>
      </w:pPr>
    </w:p>
    <w:p w14:paraId="1E5B2F5D" w14:textId="5BCFB08D" w:rsidR="007B38A9" w:rsidRPr="00477C27" w:rsidRDefault="007B38A9" w:rsidP="00D34614">
      <w:pPr>
        <w:numPr>
          <w:ilvl w:val="0"/>
          <w:numId w:val="19"/>
        </w:numPr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Zamawiający może odstąpić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mowy, bądź jej części w następujących przypadkach</w:t>
      </w:r>
      <w:r w:rsidR="00252621" w:rsidRPr="00477C27">
        <w:rPr>
          <w:rFonts w:asciiTheme="minorHAnsi" w:hAnsiTheme="minorHAnsi" w:cs="Arial"/>
          <w:szCs w:val="24"/>
        </w:rPr>
        <w:t>, w </w:t>
      </w:r>
      <w:r w:rsidRPr="00477C27">
        <w:rPr>
          <w:rFonts w:asciiTheme="minorHAnsi" w:hAnsiTheme="minorHAnsi" w:cs="Arial"/>
          <w:szCs w:val="24"/>
        </w:rPr>
        <w:t xml:space="preserve">terminie </w:t>
      </w:r>
      <w:r w:rsidR="00CF1069">
        <w:rPr>
          <w:rFonts w:asciiTheme="minorHAnsi" w:hAnsiTheme="minorHAnsi" w:cs="Arial"/>
          <w:szCs w:val="24"/>
        </w:rPr>
        <w:t>100</w:t>
      </w:r>
      <w:r w:rsidRPr="00477C27">
        <w:rPr>
          <w:rFonts w:asciiTheme="minorHAnsi" w:hAnsiTheme="minorHAnsi" w:cs="Arial"/>
          <w:szCs w:val="24"/>
        </w:rPr>
        <w:t xml:space="preserve"> dni od zaistnienia którejkolwiek z niżej wymienionych przesłanek:</w:t>
      </w:r>
    </w:p>
    <w:p w14:paraId="2B34BEF4" w14:textId="404DEC95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Wykonawca opóźnia się z rozpoczęciem wykonania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bądź jej realizacją </w:t>
      </w:r>
      <w:r w:rsidR="00AF7FEB">
        <w:rPr>
          <w:rFonts w:asciiTheme="minorHAnsi" w:hAnsiTheme="minorHAnsi" w:cs="Arial"/>
          <w:szCs w:val="24"/>
        </w:rPr>
        <w:t xml:space="preserve">                         </w:t>
      </w:r>
      <w:r w:rsidRPr="00477C27">
        <w:rPr>
          <w:rFonts w:asciiTheme="minorHAnsi" w:hAnsiTheme="minorHAnsi" w:cs="Arial"/>
          <w:szCs w:val="24"/>
        </w:rPr>
        <w:t>tak dalece, że nie jest prawdopodobne, żeby zdołał wykonać przedmiot umowy w terminie;</w:t>
      </w:r>
    </w:p>
    <w:p w14:paraId="218E6B03" w14:textId="491FD49C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dostarczony przedmiot umowy nie spełnia wymogów, o których mowa w niniejszej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mowie, a Wykonawca odmówił doprowadzenia go do stanu gwarantującego spełnienie ww. wymogów;</w:t>
      </w:r>
    </w:p>
    <w:p w14:paraId="6FAC19CB" w14:textId="6CC60080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gdy Wykonawca wykonuje przedmiot umowy niewłaściwie lub niezgodnie z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mową; </w:t>
      </w:r>
    </w:p>
    <w:p w14:paraId="38667A6E" w14:textId="5D2BE66A" w:rsidR="007B38A9" w:rsidRPr="00477C27" w:rsidRDefault="007B38A9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razie wystąpienia istotnej zmiany okoliczności powodującej, że wykonanie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</w:t>
      </w:r>
      <w:r w:rsidR="00AF7FEB">
        <w:rPr>
          <w:rFonts w:asciiTheme="minorHAnsi" w:hAnsiTheme="minorHAnsi" w:cs="Arial"/>
          <w:szCs w:val="24"/>
        </w:rPr>
        <w:t xml:space="preserve">                 </w:t>
      </w:r>
      <w:r w:rsidRPr="00477C27">
        <w:rPr>
          <w:rFonts w:asciiTheme="minorHAnsi" w:hAnsiTheme="minorHAnsi" w:cs="Arial"/>
          <w:szCs w:val="24"/>
        </w:rPr>
        <w:t xml:space="preserve">nie leży w interesie publicznym, czego nie można było przewidzieć w chwili zawarcia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mowy.</w:t>
      </w:r>
    </w:p>
    <w:p w14:paraId="4E73A733" w14:textId="64057B00" w:rsidR="00E06B47" w:rsidRPr="00477C27" w:rsidRDefault="00E06B47" w:rsidP="00CF1069">
      <w:pPr>
        <w:numPr>
          <w:ilvl w:val="0"/>
          <w:numId w:val="20"/>
        </w:numPr>
        <w:ind w:hanging="294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razie </w:t>
      </w:r>
      <w:r w:rsidR="003B661D" w:rsidRPr="00477C27">
        <w:rPr>
          <w:rFonts w:asciiTheme="minorHAnsi" w:hAnsiTheme="minorHAnsi" w:cs="Arial"/>
          <w:szCs w:val="24"/>
        </w:rPr>
        <w:t xml:space="preserve">niewykonania całości lub części </w:t>
      </w:r>
      <w:r w:rsidR="00AB18F3">
        <w:rPr>
          <w:rFonts w:asciiTheme="minorHAnsi" w:hAnsiTheme="minorHAnsi" w:cs="Arial"/>
          <w:szCs w:val="24"/>
        </w:rPr>
        <w:t>U</w:t>
      </w:r>
      <w:r w:rsidR="003B661D" w:rsidRPr="00477C27">
        <w:rPr>
          <w:rFonts w:asciiTheme="minorHAnsi" w:hAnsiTheme="minorHAnsi" w:cs="Arial"/>
          <w:szCs w:val="24"/>
        </w:rPr>
        <w:t xml:space="preserve">mowy przez </w:t>
      </w:r>
      <w:r w:rsidR="00CF1069">
        <w:rPr>
          <w:rFonts w:asciiTheme="minorHAnsi" w:hAnsiTheme="minorHAnsi" w:cs="Arial"/>
          <w:szCs w:val="24"/>
        </w:rPr>
        <w:t>W</w:t>
      </w:r>
      <w:r w:rsidR="003B661D" w:rsidRPr="00477C27">
        <w:rPr>
          <w:rFonts w:asciiTheme="minorHAnsi" w:hAnsiTheme="minorHAnsi" w:cs="Arial"/>
          <w:szCs w:val="24"/>
        </w:rPr>
        <w:t>ykonawcę w termin</w:t>
      </w:r>
      <w:r w:rsidR="00CF1069">
        <w:rPr>
          <w:rFonts w:asciiTheme="minorHAnsi" w:hAnsiTheme="minorHAnsi" w:cs="Arial"/>
          <w:szCs w:val="24"/>
        </w:rPr>
        <w:t>ie</w:t>
      </w:r>
      <w:r w:rsidR="003B661D" w:rsidRPr="00477C27">
        <w:rPr>
          <w:rFonts w:asciiTheme="minorHAnsi" w:hAnsiTheme="minorHAnsi" w:cs="Arial"/>
          <w:szCs w:val="24"/>
        </w:rPr>
        <w:t xml:space="preserve"> określony</w:t>
      </w:r>
      <w:r w:rsidR="00CF1069">
        <w:rPr>
          <w:rFonts w:asciiTheme="minorHAnsi" w:hAnsiTheme="minorHAnsi" w:cs="Arial"/>
          <w:szCs w:val="24"/>
        </w:rPr>
        <w:t>m</w:t>
      </w:r>
      <w:r w:rsidR="003B661D" w:rsidRPr="00477C27">
        <w:rPr>
          <w:rFonts w:asciiTheme="minorHAnsi" w:hAnsiTheme="minorHAnsi" w:cs="Arial"/>
          <w:szCs w:val="24"/>
        </w:rPr>
        <w:t xml:space="preserve"> w §</w:t>
      </w:r>
      <w:r w:rsidR="00921658" w:rsidRPr="00477C27">
        <w:rPr>
          <w:rFonts w:asciiTheme="minorHAnsi" w:hAnsiTheme="minorHAnsi" w:cs="Arial"/>
          <w:szCs w:val="24"/>
        </w:rPr>
        <w:t>2</w:t>
      </w:r>
      <w:r w:rsidR="003B661D" w:rsidRPr="00477C27">
        <w:rPr>
          <w:rFonts w:asciiTheme="minorHAnsi" w:hAnsiTheme="minorHAnsi" w:cs="Arial"/>
          <w:szCs w:val="24"/>
        </w:rPr>
        <w:t>.</w:t>
      </w:r>
    </w:p>
    <w:p w14:paraId="45E2362E" w14:textId="45DE16F4" w:rsidR="007B38A9" w:rsidRPr="00477C27" w:rsidRDefault="007B38A9" w:rsidP="00CF1069">
      <w:pPr>
        <w:numPr>
          <w:ilvl w:val="0"/>
          <w:numId w:val="19"/>
        </w:numPr>
        <w:tabs>
          <w:tab w:val="clear" w:pos="0"/>
        </w:tabs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W przypadku odstąpienia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bądź jej niezrealizowanej części Wykonawcy przysługuje wynagrodzenie jedynie za prawidłowo zrealizowaną część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>mowy.</w:t>
      </w:r>
    </w:p>
    <w:p w14:paraId="124556B5" w14:textId="0B7D9E9A" w:rsidR="007B38A9" w:rsidRDefault="007B38A9" w:rsidP="00CF1069">
      <w:pPr>
        <w:numPr>
          <w:ilvl w:val="0"/>
          <w:numId w:val="19"/>
        </w:numPr>
        <w:tabs>
          <w:tab w:val="clear" w:pos="0"/>
        </w:tabs>
        <w:ind w:left="425" w:hanging="425"/>
        <w:jc w:val="both"/>
        <w:rPr>
          <w:rFonts w:asciiTheme="minorHAnsi" w:hAnsiTheme="minorHAnsi" w:cs="Arial"/>
          <w:szCs w:val="24"/>
        </w:rPr>
      </w:pPr>
      <w:r w:rsidRPr="00477C27">
        <w:rPr>
          <w:rFonts w:asciiTheme="minorHAnsi" w:hAnsiTheme="minorHAnsi" w:cs="Arial"/>
          <w:szCs w:val="24"/>
        </w:rPr>
        <w:t xml:space="preserve">Odstąpienie od </w:t>
      </w:r>
      <w:r w:rsidR="00AB18F3">
        <w:rPr>
          <w:rFonts w:asciiTheme="minorHAnsi" w:hAnsiTheme="minorHAnsi" w:cs="Arial"/>
          <w:szCs w:val="24"/>
        </w:rPr>
        <w:t>U</w:t>
      </w:r>
      <w:r w:rsidRPr="00477C27">
        <w:rPr>
          <w:rFonts w:asciiTheme="minorHAnsi" w:hAnsiTheme="minorHAnsi" w:cs="Arial"/>
          <w:szCs w:val="24"/>
        </w:rPr>
        <w:t xml:space="preserve">mowy powinno nastąpić w formie pisemnej pod rygorem nieważności  </w:t>
      </w:r>
      <w:r w:rsidRPr="00477C27">
        <w:rPr>
          <w:rFonts w:asciiTheme="minorHAnsi" w:hAnsiTheme="minorHAnsi" w:cs="Arial"/>
          <w:szCs w:val="24"/>
        </w:rPr>
        <w:br/>
        <w:t>takiego oświadczenia i musi zawierać uzasadnienie.</w:t>
      </w:r>
    </w:p>
    <w:p w14:paraId="185D0D1D" w14:textId="77777777" w:rsidR="007B38A9" w:rsidRPr="00477C27" w:rsidRDefault="007B38A9" w:rsidP="00FE2E16">
      <w:pPr>
        <w:jc w:val="both"/>
        <w:rPr>
          <w:rFonts w:asciiTheme="minorHAnsi" w:eastAsia="Arial" w:hAnsiTheme="minorHAnsi" w:cs="Arial"/>
          <w:szCs w:val="24"/>
          <w:lang w:eastAsia="ar-SA"/>
        </w:rPr>
      </w:pPr>
    </w:p>
    <w:p w14:paraId="44CCC28A" w14:textId="77777777" w:rsidR="00B60954" w:rsidRPr="00477C27" w:rsidRDefault="00B60954" w:rsidP="00FE2E16">
      <w:pPr>
        <w:spacing w:after="240"/>
        <w:jc w:val="center"/>
        <w:rPr>
          <w:rFonts w:asciiTheme="minorHAnsi" w:eastAsia="Arial" w:hAnsiTheme="minorHAnsi" w:cs="Arial"/>
          <w:b/>
          <w:szCs w:val="24"/>
        </w:rPr>
      </w:pPr>
      <w:r w:rsidRPr="00477C27">
        <w:rPr>
          <w:rFonts w:asciiTheme="minorHAnsi" w:eastAsia="Arial" w:hAnsiTheme="minorHAnsi" w:cs="Arial"/>
          <w:b/>
          <w:szCs w:val="24"/>
        </w:rPr>
        <w:t xml:space="preserve">§ </w:t>
      </w:r>
      <w:r w:rsidR="00E3209D" w:rsidRPr="00477C27">
        <w:rPr>
          <w:rFonts w:asciiTheme="minorHAnsi" w:eastAsia="Arial" w:hAnsiTheme="minorHAnsi" w:cs="Arial"/>
          <w:b/>
          <w:szCs w:val="24"/>
        </w:rPr>
        <w:t>9</w:t>
      </w:r>
      <w:r w:rsidR="00B31922" w:rsidRPr="00477C27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szCs w:val="24"/>
        </w:rPr>
        <w:t>ROZWIĄZANIE UMOWY</w:t>
      </w:r>
    </w:p>
    <w:p w14:paraId="5D37CCD6" w14:textId="03616F32" w:rsidR="00A1676F" w:rsidRPr="00477C27" w:rsidRDefault="00A1676F" w:rsidP="00E637D1">
      <w:pPr>
        <w:numPr>
          <w:ilvl w:val="0"/>
          <w:numId w:val="21"/>
        </w:numPr>
        <w:autoSpaceDE w:val="0"/>
        <w:ind w:left="397" w:hanging="340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  <w:lang w:eastAsia="ar-SA"/>
        </w:rPr>
        <w:lastRenderedPageBreak/>
        <w:t xml:space="preserve">Zamawiający może rozwiązać niniejszą </w:t>
      </w:r>
      <w:r w:rsidR="00AB18F3">
        <w:rPr>
          <w:rFonts w:asciiTheme="minorHAnsi" w:eastAsia="Arial" w:hAnsiTheme="minorHAnsi" w:cs="Arial"/>
          <w:szCs w:val="24"/>
          <w:lang w:eastAsia="ar-SA"/>
        </w:rPr>
        <w:t>U</w:t>
      </w:r>
      <w:r w:rsidRPr="00477C27">
        <w:rPr>
          <w:rFonts w:asciiTheme="minorHAnsi" w:eastAsia="Arial" w:hAnsiTheme="minorHAnsi" w:cs="Arial"/>
          <w:szCs w:val="24"/>
          <w:lang w:eastAsia="ar-SA"/>
        </w:rPr>
        <w:t>mowę w przypadku zaistnienia okoliczności określonych w art. 145a ustawy prawo zamówień publicznych.</w:t>
      </w:r>
    </w:p>
    <w:p w14:paraId="40BA15F8" w14:textId="55BBF5B3" w:rsidR="00E41FA0" w:rsidRPr="00477C27" w:rsidRDefault="00A1676F" w:rsidP="00E637D1">
      <w:pPr>
        <w:pStyle w:val="Akapitzlist"/>
        <w:numPr>
          <w:ilvl w:val="0"/>
          <w:numId w:val="21"/>
        </w:numPr>
        <w:autoSpaceDE w:val="0"/>
        <w:ind w:left="426"/>
        <w:jc w:val="both"/>
        <w:rPr>
          <w:rFonts w:asciiTheme="minorHAnsi" w:eastAsia="Arial" w:hAnsiTheme="minorHAnsi" w:cs="Arial"/>
          <w:b/>
          <w:bCs/>
        </w:rPr>
      </w:pPr>
      <w:r w:rsidRPr="00477C27">
        <w:rPr>
          <w:rFonts w:asciiTheme="minorHAnsi" w:eastAsia="Arial" w:hAnsiTheme="minorHAnsi" w:cs="Arial"/>
        </w:rPr>
        <w:t xml:space="preserve">Rozwiązanie </w:t>
      </w:r>
      <w:r w:rsidR="00AB18F3">
        <w:rPr>
          <w:rFonts w:asciiTheme="minorHAnsi" w:eastAsia="Arial" w:hAnsiTheme="minorHAnsi" w:cs="Arial"/>
        </w:rPr>
        <w:t>U</w:t>
      </w:r>
      <w:r w:rsidRPr="00477C27">
        <w:rPr>
          <w:rFonts w:asciiTheme="minorHAnsi" w:eastAsia="Arial" w:hAnsiTheme="minorHAnsi" w:cs="Arial"/>
        </w:rPr>
        <w:t>mowy wymaga formy pisemnej pod rygorem nieważności.</w:t>
      </w:r>
    </w:p>
    <w:p w14:paraId="3DE997F8" w14:textId="77777777" w:rsidR="00B60954" w:rsidRPr="00477C27" w:rsidRDefault="00B60954" w:rsidP="00FE2E16">
      <w:pPr>
        <w:spacing w:before="240" w:after="240"/>
        <w:jc w:val="center"/>
        <w:rPr>
          <w:rFonts w:asciiTheme="minorHAnsi" w:eastAsia="Arial" w:hAnsiTheme="minorHAnsi" w:cs="Arial"/>
          <w:b/>
          <w:szCs w:val="24"/>
        </w:rPr>
      </w:pPr>
      <w:r w:rsidRPr="00BB0DF2">
        <w:rPr>
          <w:rFonts w:asciiTheme="minorHAnsi" w:eastAsia="Arial" w:hAnsiTheme="minorHAnsi" w:cs="Arial"/>
          <w:b/>
          <w:szCs w:val="24"/>
        </w:rPr>
        <w:t>§ 1</w:t>
      </w:r>
      <w:r w:rsidR="00E3209D" w:rsidRPr="00BB0DF2">
        <w:rPr>
          <w:rFonts w:asciiTheme="minorHAnsi" w:eastAsia="Arial" w:hAnsiTheme="minorHAnsi" w:cs="Arial"/>
          <w:b/>
          <w:szCs w:val="24"/>
        </w:rPr>
        <w:t>0</w:t>
      </w:r>
      <w:r w:rsidR="00B31922" w:rsidRPr="00BB0DF2">
        <w:rPr>
          <w:rFonts w:asciiTheme="minorHAnsi" w:eastAsia="Arial" w:hAnsiTheme="minorHAnsi" w:cs="Arial"/>
          <w:b/>
          <w:szCs w:val="24"/>
        </w:rPr>
        <w:t xml:space="preserve"> </w:t>
      </w:r>
      <w:r w:rsidR="00A1676F" w:rsidRPr="00BB0DF2">
        <w:rPr>
          <w:rFonts w:asciiTheme="minorHAnsi" w:eastAsia="Arial" w:hAnsiTheme="minorHAnsi" w:cs="Arial"/>
          <w:b/>
          <w:szCs w:val="24"/>
        </w:rPr>
        <w:t>WPROWADZENIE ZMIAN DO UMOWY</w:t>
      </w:r>
    </w:p>
    <w:p w14:paraId="1B9CD33B" w14:textId="77777777" w:rsidR="00FA076A" w:rsidRPr="00AF7FEB" w:rsidRDefault="00FA076A" w:rsidP="00FA076A">
      <w:pPr>
        <w:pStyle w:val="Akapitzlist"/>
        <w:numPr>
          <w:ilvl w:val="2"/>
          <w:numId w:val="14"/>
        </w:numPr>
        <w:tabs>
          <w:tab w:val="left" w:pos="0"/>
        </w:tabs>
        <w:ind w:left="454" w:hanging="397"/>
        <w:jc w:val="both"/>
        <w:rPr>
          <w:rFonts w:asciiTheme="minorHAnsi" w:eastAsia="Arial" w:hAnsiTheme="minorHAnsi" w:cs="Arial"/>
          <w:u w:val="single"/>
        </w:rPr>
      </w:pPr>
      <w:bookmarkStart w:id="15" w:name="_Hlk58272889"/>
      <w:r w:rsidRPr="00AF7FEB">
        <w:rPr>
          <w:rFonts w:asciiTheme="minorHAnsi" w:eastAsia="Calibri" w:hAnsiTheme="minorHAnsi" w:cs="Arial"/>
          <w:color w:val="000000"/>
        </w:rPr>
        <w:t>Zgodnie z treścią art. 144 ust. 1 pkt 1</w:t>
      </w:r>
      <w:r>
        <w:rPr>
          <w:rFonts w:asciiTheme="minorHAnsi" w:eastAsia="Calibri" w:hAnsiTheme="minorHAnsi" w:cs="Arial"/>
          <w:color w:val="000000"/>
        </w:rPr>
        <w:t>)</w:t>
      </w:r>
      <w:r w:rsidRPr="00AF7FEB">
        <w:rPr>
          <w:rFonts w:asciiTheme="minorHAnsi" w:eastAsia="Calibri" w:hAnsiTheme="minorHAnsi" w:cs="Arial"/>
          <w:color w:val="000000"/>
        </w:rPr>
        <w:t xml:space="preserve"> ustawy prawo zamówień publicznych, </w:t>
      </w:r>
      <w:r w:rsidRPr="00AF7FEB">
        <w:rPr>
          <w:rFonts w:asciiTheme="minorHAnsi" w:eastAsia="Arial" w:hAnsiTheme="minorHAnsi" w:cs="Arial"/>
        </w:rPr>
        <w:t xml:space="preserve">Zamawiający dopuszcza możliwość wprowadzenia istotnych zmian w </w:t>
      </w:r>
      <w:r>
        <w:rPr>
          <w:rFonts w:asciiTheme="minorHAnsi" w:eastAsia="Arial" w:hAnsiTheme="minorHAnsi" w:cs="Arial"/>
        </w:rPr>
        <w:t>U</w:t>
      </w:r>
      <w:r w:rsidRPr="00AF7FEB">
        <w:rPr>
          <w:rFonts w:asciiTheme="minorHAnsi" w:eastAsia="Arial" w:hAnsiTheme="minorHAnsi" w:cs="Arial"/>
        </w:rPr>
        <w:t>mowie w następujących  przypadkach i na następujących warunkach:</w:t>
      </w:r>
    </w:p>
    <w:p w14:paraId="6A60344E" w14:textId="77777777" w:rsidR="00FA076A" w:rsidRPr="00AF7FEB" w:rsidRDefault="00FA076A" w:rsidP="00FA076A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zmiany terminów</w:t>
      </w:r>
      <w:r w:rsidRPr="00AF7FEB">
        <w:rPr>
          <w:rFonts w:asciiTheme="minorHAnsi" w:eastAsia="Arial" w:hAnsiTheme="minorHAnsi" w:cs="Arial"/>
          <w:szCs w:val="24"/>
        </w:rPr>
        <w:t xml:space="preserve">, o których mowa w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mowie</w:t>
      </w:r>
      <w:r>
        <w:rPr>
          <w:rFonts w:asciiTheme="minorHAnsi" w:eastAsia="Arial" w:hAnsiTheme="minorHAnsi" w:cs="Arial"/>
          <w:szCs w:val="24"/>
        </w:rPr>
        <w:t xml:space="preserve"> </w:t>
      </w:r>
      <w:r w:rsidRPr="00AF7FEB">
        <w:rPr>
          <w:rFonts w:asciiTheme="minorHAnsi" w:eastAsia="Arial" w:hAnsiTheme="minorHAnsi" w:cs="Arial"/>
          <w:szCs w:val="24"/>
        </w:rPr>
        <w:t xml:space="preserve">- </w:t>
      </w:r>
      <w:r w:rsidRPr="00417245">
        <w:rPr>
          <w:rFonts w:asciiTheme="minorHAnsi" w:eastAsia="Arial" w:hAnsiTheme="minorHAnsi" w:cs="Arial"/>
          <w:szCs w:val="24"/>
        </w:rPr>
        <w:t>gdy konieczność wprowadzenia zmian będzie następstwem zmian wytycznych lub zaleceń instytucji finansującej</w:t>
      </w:r>
      <w:r>
        <w:rPr>
          <w:rFonts w:asciiTheme="minorHAnsi" w:eastAsia="Arial" w:hAnsiTheme="minorHAnsi" w:cs="Arial"/>
          <w:szCs w:val="24"/>
        </w:rPr>
        <w:t>,</w:t>
      </w:r>
      <w:r w:rsidRPr="00417245">
        <w:rPr>
          <w:rFonts w:asciiTheme="minorHAnsi" w:eastAsia="Arial" w:hAnsiTheme="minorHAnsi" w:cs="Arial"/>
          <w:szCs w:val="24"/>
        </w:rPr>
        <w:t xml:space="preserve"> </w:t>
      </w:r>
      <w:r w:rsidRPr="00AF7FEB">
        <w:rPr>
          <w:rFonts w:asciiTheme="minorHAnsi" w:eastAsia="Arial" w:hAnsiTheme="minorHAnsi" w:cs="Arial"/>
          <w:szCs w:val="24"/>
        </w:rPr>
        <w:t xml:space="preserve">gdy z powodu siły wyższej nie jest możliwe wykonanie przedmiotu umowy w umówionych terminach – o okres, w którym z powodu siły wyższej nie było możliwości realizacji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mowy, bądź jej części</w:t>
      </w:r>
      <w:r>
        <w:rPr>
          <w:rFonts w:asciiTheme="minorHAnsi" w:eastAsia="Arial" w:hAnsiTheme="minorHAnsi" w:cs="Arial"/>
          <w:szCs w:val="24"/>
        </w:rPr>
        <w:t>.</w:t>
      </w:r>
      <w:r w:rsidRPr="00AF7FEB">
        <w:rPr>
          <w:rFonts w:asciiTheme="minorHAnsi" w:eastAsia="Arial" w:hAnsiTheme="minorHAnsi" w:cs="Arial"/>
          <w:szCs w:val="24"/>
        </w:rPr>
        <w:t xml:space="preserve"> </w:t>
      </w:r>
      <w:r>
        <w:rPr>
          <w:rFonts w:asciiTheme="minorHAnsi" w:eastAsia="Arial" w:hAnsiTheme="minorHAnsi" w:cs="Arial"/>
          <w:szCs w:val="24"/>
        </w:rPr>
        <w:t>Z</w:t>
      </w:r>
      <w:r w:rsidRPr="00AF7FEB">
        <w:rPr>
          <w:rFonts w:asciiTheme="minorHAnsi" w:eastAsia="Arial" w:hAnsiTheme="minorHAnsi" w:cs="Arial"/>
          <w:szCs w:val="24"/>
        </w:rPr>
        <w:t>a siłę wyższą uznaje się powódź, pożar, huragan, osuwiska, trzęsienia ziemi, inne klęski żywiołowe, zmianę przepisów prawnych, działania wojenne, zamieszki, strajki, działania o charakterze terrorystycznym,</w:t>
      </w:r>
      <w:r>
        <w:rPr>
          <w:rFonts w:asciiTheme="minorHAnsi" w:eastAsia="Arial" w:hAnsiTheme="minorHAnsi" w:cs="Arial"/>
          <w:szCs w:val="24"/>
        </w:rPr>
        <w:t xml:space="preserve"> epidemie,</w:t>
      </w:r>
      <w:r w:rsidRPr="00AF7FEB">
        <w:rPr>
          <w:rFonts w:asciiTheme="minorHAnsi" w:eastAsia="Arial" w:hAnsiTheme="minorHAnsi" w:cs="Arial"/>
          <w:szCs w:val="24"/>
        </w:rPr>
        <w:t xml:space="preserve"> niemożliwe do przewidzenia w momencie zawierania </w:t>
      </w:r>
      <w:r>
        <w:rPr>
          <w:rFonts w:asciiTheme="minorHAnsi" w:eastAsia="Arial" w:hAnsiTheme="minorHAnsi" w:cs="Arial"/>
          <w:szCs w:val="24"/>
        </w:rPr>
        <w:t>U</w:t>
      </w:r>
      <w:r w:rsidRPr="00AF7FEB">
        <w:rPr>
          <w:rFonts w:asciiTheme="minorHAnsi" w:eastAsia="Arial" w:hAnsiTheme="minorHAnsi" w:cs="Arial"/>
          <w:szCs w:val="24"/>
        </w:rPr>
        <w:t>mowy działania władz i innych organów państwowych;</w:t>
      </w:r>
    </w:p>
    <w:p w14:paraId="07C3852F" w14:textId="77777777" w:rsidR="00FA076A" w:rsidRPr="00AF7FEB" w:rsidRDefault="00FA076A" w:rsidP="00FA076A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zmiany wynagrodzenia</w:t>
      </w:r>
      <w:r w:rsidRPr="00AF7FEB">
        <w:rPr>
          <w:rFonts w:asciiTheme="minorHAnsi" w:eastAsia="Arial" w:hAnsiTheme="minorHAnsi" w:cs="Arial"/>
          <w:szCs w:val="24"/>
        </w:rPr>
        <w:t xml:space="preserve"> – w przypadku zmiany przepisów prawnych (np. VAT) jeżeli wpływa ona na wysokość należnego </w:t>
      </w:r>
      <w:r>
        <w:rPr>
          <w:rFonts w:asciiTheme="minorHAnsi" w:eastAsia="Arial" w:hAnsiTheme="minorHAnsi" w:cs="Arial"/>
          <w:szCs w:val="24"/>
        </w:rPr>
        <w:t>W</w:t>
      </w:r>
      <w:r w:rsidRPr="00AF7FEB">
        <w:rPr>
          <w:rFonts w:asciiTheme="minorHAnsi" w:eastAsia="Arial" w:hAnsiTheme="minorHAnsi" w:cs="Arial"/>
          <w:szCs w:val="24"/>
        </w:rPr>
        <w:t xml:space="preserve">ykonawcy wynagrodzenia – zgodnie </w:t>
      </w:r>
      <w:r>
        <w:rPr>
          <w:rFonts w:asciiTheme="minorHAnsi" w:eastAsia="Arial" w:hAnsiTheme="minorHAnsi" w:cs="Arial"/>
          <w:szCs w:val="24"/>
        </w:rPr>
        <w:t xml:space="preserve">                                        </w:t>
      </w:r>
      <w:r w:rsidRPr="00AF7FEB">
        <w:rPr>
          <w:rFonts w:asciiTheme="minorHAnsi" w:eastAsia="Arial" w:hAnsiTheme="minorHAnsi" w:cs="Arial"/>
          <w:szCs w:val="24"/>
        </w:rPr>
        <w:t>ze zmienionymi przepisami;</w:t>
      </w:r>
    </w:p>
    <w:p w14:paraId="72D8FE50" w14:textId="77777777" w:rsidR="00FA076A" w:rsidRPr="00AF7FEB" w:rsidRDefault="00FA076A" w:rsidP="00FA076A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>obniżenia wysokości należnego Wykonawcy wynagrodzenia</w:t>
      </w:r>
      <w:r w:rsidRPr="00AF7FEB">
        <w:rPr>
          <w:rFonts w:asciiTheme="minorHAnsi" w:eastAsia="Arial" w:hAnsiTheme="minorHAnsi" w:cs="Arial"/>
          <w:szCs w:val="24"/>
        </w:rPr>
        <w:t xml:space="preserve"> – w każdym czasie za jego zgodą;</w:t>
      </w:r>
    </w:p>
    <w:p w14:paraId="09A143A5" w14:textId="77777777" w:rsidR="00FA076A" w:rsidRPr="00AF7FEB" w:rsidRDefault="00FA076A" w:rsidP="00FA076A">
      <w:pPr>
        <w:numPr>
          <w:ilvl w:val="1"/>
          <w:numId w:val="16"/>
        </w:numPr>
        <w:tabs>
          <w:tab w:val="left" w:pos="2127"/>
          <w:tab w:val="left" w:pos="2552"/>
        </w:tabs>
        <w:ind w:left="851" w:hanging="357"/>
        <w:jc w:val="both"/>
        <w:rPr>
          <w:rFonts w:asciiTheme="minorHAnsi" w:eastAsia="Arial" w:hAnsiTheme="minorHAnsi" w:cs="Arial"/>
          <w:szCs w:val="24"/>
          <w:u w:val="single"/>
        </w:rPr>
      </w:pPr>
      <w:r w:rsidRPr="00AF7FEB">
        <w:rPr>
          <w:rFonts w:asciiTheme="minorHAnsi" w:eastAsia="Arial" w:hAnsiTheme="minorHAnsi" w:cs="Arial"/>
          <w:szCs w:val="24"/>
          <w:u w:val="single"/>
        </w:rPr>
        <w:t xml:space="preserve">innych postanowień </w:t>
      </w:r>
      <w:r>
        <w:rPr>
          <w:rFonts w:asciiTheme="minorHAnsi" w:eastAsia="Arial" w:hAnsiTheme="minorHAnsi" w:cs="Arial"/>
          <w:szCs w:val="24"/>
          <w:u w:val="single"/>
        </w:rPr>
        <w:t>U</w:t>
      </w:r>
      <w:r w:rsidRPr="00AF7FEB">
        <w:rPr>
          <w:rFonts w:asciiTheme="minorHAnsi" w:eastAsia="Arial" w:hAnsiTheme="minorHAnsi" w:cs="Arial"/>
          <w:szCs w:val="24"/>
          <w:u w:val="single"/>
        </w:rPr>
        <w:t>mow</w:t>
      </w:r>
      <w:r w:rsidRPr="00AF7FEB">
        <w:rPr>
          <w:rFonts w:asciiTheme="minorHAnsi" w:eastAsia="Arial" w:hAnsiTheme="minorHAnsi" w:cs="Arial"/>
          <w:szCs w:val="24"/>
        </w:rPr>
        <w:t xml:space="preserve">y – jeżeli ich zmiana jest konieczna w związku ze zmianą przepisów prawa, </w:t>
      </w:r>
      <w:r w:rsidRPr="00417245">
        <w:rPr>
          <w:rFonts w:asciiTheme="minorHAnsi" w:eastAsia="Arial" w:hAnsiTheme="minorHAnsi" w:cs="Arial"/>
          <w:szCs w:val="24"/>
        </w:rPr>
        <w:t>gdy konieczność wprowadzenia zmian będzie następstwem zmian wytycznych lub zaleceń instytucji finansującej</w:t>
      </w:r>
      <w:r w:rsidRPr="00AF7FEB">
        <w:rPr>
          <w:rFonts w:asciiTheme="minorHAnsi" w:eastAsia="Arial" w:hAnsiTheme="minorHAnsi" w:cs="Arial"/>
          <w:szCs w:val="24"/>
        </w:rPr>
        <w:t>,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 z wydaniem prawomocnych orzeczeń </w:t>
      </w:r>
      <w:r>
        <w:rPr>
          <w:rFonts w:asciiTheme="minorHAnsi" w:eastAsia="Calibri" w:hAnsiTheme="minorHAnsi" w:cs="Arial"/>
          <w:bCs/>
          <w:color w:val="000000"/>
          <w:szCs w:val="24"/>
        </w:rPr>
        <w:t xml:space="preserve">                     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lub ostatecznych aktów administracyjnych właściwych organów o ile powyższe sytuacje mają wpływ na wykonanie zawartej </w:t>
      </w:r>
      <w:r>
        <w:rPr>
          <w:rFonts w:asciiTheme="minorHAnsi" w:eastAsia="Calibri" w:hAnsiTheme="minorHAnsi" w:cs="Arial"/>
          <w:bCs/>
          <w:color w:val="000000"/>
          <w:szCs w:val="24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</w:rPr>
        <w:t xml:space="preserve">mowy –  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w takim zakresie, w jakim będzie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                              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to niezbędne w celu dostosowania postanowień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mowy do zaistniałego stanu prawnego lub faktycznego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.</w:t>
      </w:r>
    </w:p>
    <w:p w14:paraId="0AACB8BB" w14:textId="77777777" w:rsidR="00FA076A" w:rsidRPr="00AF7FEB" w:rsidRDefault="00FA076A" w:rsidP="00FA076A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Calibri" w:hAnsiTheme="minorHAnsi" w:cs="Arial"/>
          <w:bCs/>
          <w:color w:val="000000"/>
          <w:szCs w:val="24"/>
          <w:lang w:eastAsia="pl-PL"/>
        </w:rPr>
      </w:pPr>
      <w:r w:rsidRPr="00AF7FEB">
        <w:rPr>
          <w:rFonts w:asciiTheme="minorHAnsi" w:hAnsiTheme="minorHAnsi" w:cs="Arial"/>
          <w:szCs w:val="24"/>
        </w:rPr>
        <w:t>Z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amawiający dopuszcza możliwość zmiany 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U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mowy w razie zaistnienia sytuacji określonych w art. 144 ust. 1 pkt od 2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)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do 6</w:t>
      </w:r>
      <w:r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)</w:t>
      </w: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 xml:space="preserve"> ustawy  prawo zamówień publicznych.</w:t>
      </w:r>
    </w:p>
    <w:p w14:paraId="1F37A2B8" w14:textId="77777777" w:rsidR="00FA076A" w:rsidRPr="008D059D" w:rsidRDefault="00FA076A" w:rsidP="00FA076A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Arial" w:hAnsiTheme="minorHAnsi" w:cs="Arial"/>
          <w:bCs/>
          <w:color w:val="000000"/>
          <w:spacing w:val="-1"/>
          <w:szCs w:val="24"/>
          <w:lang w:eastAsia="ar-SA"/>
        </w:rPr>
      </w:pPr>
      <w:r w:rsidRPr="00AF7FEB">
        <w:rPr>
          <w:rFonts w:asciiTheme="minorHAnsi" w:eastAsia="Calibri" w:hAnsiTheme="minorHAnsi" w:cs="Arial"/>
          <w:bCs/>
          <w:color w:val="000000"/>
          <w:szCs w:val="24"/>
          <w:lang w:eastAsia="pl-PL"/>
        </w:rPr>
        <w:t>Z</w:t>
      </w:r>
      <w:r w:rsidRPr="00AF7FEB">
        <w:rPr>
          <w:rFonts w:asciiTheme="minorHAnsi" w:eastAsia="Arial" w:hAnsiTheme="minorHAnsi" w:cs="Arial"/>
          <w:color w:val="000000"/>
          <w:spacing w:val="-1"/>
          <w:szCs w:val="24"/>
          <w:lang w:eastAsia="ar-SA"/>
        </w:rPr>
        <w:t xml:space="preserve">amawiający 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 xml:space="preserve">dopuszcza możliwość zmiany </w:t>
      </w:r>
      <w:r>
        <w:rPr>
          <w:rFonts w:asciiTheme="minorHAnsi" w:eastAsia="TimesNewRoman" w:hAnsiTheme="minorHAnsi" w:cs="Arial"/>
          <w:szCs w:val="24"/>
          <w:lang w:eastAsia="ar-SA"/>
        </w:rPr>
        <w:t>U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 xml:space="preserve">mowy, w przypadku zaistnienia sytuacji opisanych w niniejszej </w:t>
      </w:r>
      <w:r>
        <w:rPr>
          <w:rFonts w:asciiTheme="minorHAnsi" w:eastAsia="TimesNewRoman" w:hAnsiTheme="minorHAnsi" w:cs="Arial"/>
          <w:szCs w:val="24"/>
          <w:lang w:eastAsia="ar-SA"/>
        </w:rPr>
        <w:t>U</w:t>
      </w:r>
      <w:r w:rsidRPr="00AF7FEB">
        <w:rPr>
          <w:rFonts w:asciiTheme="minorHAnsi" w:eastAsia="TimesNewRoman" w:hAnsiTheme="minorHAnsi" w:cs="Arial"/>
          <w:szCs w:val="24"/>
          <w:lang w:eastAsia="ar-SA"/>
        </w:rPr>
        <w:t>mowie a także w przypadku konieczności wprowadzenia zmian nieistotnych.</w:t>
      </w:r>
      <w:r w:rsidRPr="008D059D">
        <w:rPr>
          <w:rFonts w:ascii="Calibri" w:hAnsi="Calibri"/>
          <w:snapToGrid w:val="0"/>
          <w:szCs w:val="24"/>
        </w:rPr>
        <w:t xml:space="preserve"> </w:t>
      </w:r>
    </w:p>
    <w:p w14:paraId="346A3CF1" w14:textId="77777777" w:rsidR="00FA076A" w:rsidRPr="00AF7FEB" w:rsidRDefault="00FA076A" w:rsidP="00FA076A">
      <w:pPr>
        <w:numPr>
          <w:ilvl w:val="0"/>
          <w:numId w:val="8"/>
        </w:numPr>
        <w:shd w:val="clear" w:color="auto" w:fill="FFFFFF"/>
        <w:tabs>
          <w:tab w:val="clear" w:pos="0"/>
        </w:tabs>
        <w:autoSpaceDE w:val="0"/>
        <w:ind w:left="426"/>
        <w:jc w:val="both"/>
        <w:rPr>
          <w:rFonts w:asciiTheme="minorHAnsi" w:eastAsia="Arial" w:hAnsiTheme="minorHAnsi" w:cs="Arial"/>
          <w:bCs/>
          <w:color w:val="000000"/>
          <w:spacing w:val="-1"/>
          <w:szCs w:val="24"/>
          <w:lang w:eastAsia="ar-SA"/>
        </w:rPr>
      </w:pPr>
      <w:r w:rsidRPr="00BC525A">
        <w:rPr>
          <w:rFonts w:ascii="Calibri" w:hAnsi="Calibri"/>
          <w:snapToGrid w:val="0"/>
          <w:szCs w:val="24"/>
        </w:rPr>
        <w:t>Wszelkie zmiany Umowy dla swej ważności wymagają formy pisemnego Aneksu</w:t>
      </w:r>
      <w:r w:rsidRPr="00BC525A">
        <w:rPr>
          <w:szCs w:val="24"/>
        </w:rPr>
        <w:t xml:space="preserve"> </w:t>
      </w:r>
      <w:r>
        <w:rPr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>z zastrzeżeniem § 12 ust. 2</w:t>
      </w:r>
      <w:r>
        <w:rPr>
          <w:rFonts w:ascii="Calibri" w:hAnsi="Calibri"/>
          <w:snapToGrid w:val="0"/>
          <w:szCs w:val="24"/>
        </w:rPr>
        <w:t>.</w:t>
      </w:r>
    </w:p>
    <w:bookmarkEnd w:id="15"/>
    <w:p w14:paraId="4BCAC377" w14:textId="77777777" w:rsidR="00A1676F" w:rsidRPr="00AF7FEB" w:rsidRDefault="00A1676F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76652820" w14:textId="77777777" w:rsidR="007749C5" w:rsidRDefault="00B60954" w:rsidP="007749C5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9A08C5">
        <w:rPr>
          <w:rFonts w:asciiTheme="minorHAnsi" w:eastAsia="Arial" w:hAnsiTheme="minorHAnsi" w:cs="Arial"/>
          <w:b/>
          <w:bCs/>
          <w:szCs w:val="24"/>
        </w:rPr>
        <w:t>§ 1</w:t>
      </w:r>
      <w:r w:rsidR="00E3209D" w:rsidRPr="009A08C5">
        <w:rPr>
          <w:rFonts w:asciiTheme="minorHAnsi" w:eastAsia="Arial" w:hAnsiTheme="minorHAnsi" w:cs="Arial"/>
          <w:b/>
          <w:bCs/>
          <w:szCs w:val="24"/>
        </w:rPr>
        <w:t>1</w:t>
      </w:r>
      <w:r w:rsidR="00B31922" w:rsidRPr="008A03C2">
        <w:rPr>
          <w:rFonts w:asciiTheme="minorHAnsi" w:eastAsia="Arial" w:hAnsiTheme="minorHAnsi" w:cs="Arial"/>
          <w:b/>
          <w:bCs/>
          <w:szCs w:val="24"/>
        </w:rPr>
        <w:t xml:space="preserve"> </w:t>
      </w:r>
    </w:p>
    <w:p w14:paraId="2DCA62D8" w14:textId="25959440" w:rsidR="007749C5" w:rsidRPr="007749C5" w:rsidRDefault="007749C5" w:rsidP="007749C5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7749C5">
        <w:rPr>
          <w:rFonts w:ascii="Calibri" w:eastAsia="Calibri" w:hAnsi="Calibri" w:cs="Calibri"/>
          <w:b/>
          <w:bCs/>
          <w:szCs w:val="24"/>
          <w:lang w:eastAsia="en-US"/>
        </w:rPr>
        <w:t>PRZETWARZANIE DANYCH OSOBOWYCH</w:t>
      </w:r>
    </w:p>
    <w:p w14:paraId="483EC45F" w14:textId="77777777" w:rsidR="007749C5" w:rsidRPr="007749C5" w:rsidRDefault="007749C5" w:rsidP="007749C5">
      <w:pPr>
        <w:suppressAutoHyphens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2B004A6D" w14:textId="069D1A64" w:rsidR="007749C5" w:rsidRPr="007749C5" w:rsidRDefault="007749C5" w:rsidP="007749C5">
      <w:pPr>
        <w:suppressAutoHyphens w:val="0"/>
        <w:jc w:val="both"/>
        <w:rPr>
          <w:rFonts w:ascii="Calibri" w:eastAsia="Calibri" w:hAnsi="Calibri" w:cs="Calibri"/>
          <w:szCs w:val="24"/>
          <w:lang w:eastAsia="en-US"/>
        </w:rPr>
      </w:pPr>
      <w:r w:rsidRPr="007749C5">
        <w:rPr>
          <w:rFonts w:ascii="Calibri" w:eastAsia="Calibri" w:hAnsi="Calibri" w:cs="Calibri"/>
          <w:szCs w:val="24"/>
          <w:lang w:eastAsia="en-US"/>
        </w:rPr>
        <w:t xml:space="preserve">Szczegółowe zasady przetwarzania danych osobowych zostały zawarte w umowie </w:t>
      </w:r>
      <w:bookmarkStart w:id="16" w:name="_Hlk57635927"/>
      <w:r w:rsidRPr="007749C5">
        <w:rPr>
          <w:rFonts w:ascii="Calibri" w:eastAsia="Calibri" w:hAnsi="Calibri" w:cs="Calibri"/>
          <w:szCs w:val="24"/>
          <w:lang w:eastAsia="en-US"/>
        </w:rPr>
        <w:t xml:space="preserve">dalszego powierzenia przetwarzania danych osobowych </w:t>
      </w:r>
      <w:bookmarkEnd w:id="16"/>
      <w:r w:rsidRPr="007749C5">
        <w:rPr>
          <w:rFonts w:ascii="Calibri" w:eastAsia="Calibri" w:hAnsi="Calibri" w:cs="Calibri"/>
          <w:szCs w:val="24"/>
          <w:lang w:eastAsia="en-US"/>
        </w:rPr>
        <w:t xml:space="preserve">stanowiącej załącznik nr </w:t>
      </w:r>
      <w:r w:rsidR="0059496F" w:rsidRPr="00A06862">
        <w:rPr>
          <w:rFonts w:ascii="Calibri" w:eastAsia="Calibri" w:hAnsi="Calibri" w:cs="Calibri"/>
          <w:szCs w:val="24"/>
          <w:lang w:eastAsia="en-US"/>
        </w:rPr>
        <w:t>5</w:t>
      </w:r>
      <w:r w:rsidRPr="00A06862">
        <w:rPr>
          <w:rFonts w:ascii="Calibri" w:eastAsia="Calibri" w:hAnsi="Calibri" w:cs="Calibri"/>
          <w:szCs w:val="24"/>
          <w:lang w:eastAsia="en-US"/>
        </w:rPr>
        <w:t xml:space="preserve"> </w:t>
      </w:r>
      <w:r w:rsidRPr="007749C5">
        <w:rPr>
          <w:rFonts w:ascii="Calibri" w:eastAsia="Calibri" w:hAnsi="Calibri" w:cs="Calibri"/>
          <w:szCs w:val="24"/>
          <w:lang w:eastAsia="en-US"/>
        </w:rPr>
        <w:t>do niniejszej Umowy.</w:t>
      </w:r>
    </w:p>
    <w:p w14:paraId="78C402EF" w14:textId="77777777" w:rsidR="003A1629" w:rsidRPr="00477C27" w:rsidRDefault="003A1629" w:rsidP="00752125">
      <w:pPr>
        <w:jc w:val="both"/>
        <w:rPr>
          <w:rFonts w:asciiTheme="minorHAnsi" w:eastAsia="Arial" w:hAnsiTheme="minorHAnsi" w:cs="Arial"/>
          <w:b/>
          <w:bCs/>
          <w:szCs w:val="24"/>
          <w:lang w:eastAsia="ar-SA"/>
        </w:rPr>
      </w:pPr>
    </w:p>
    <w:p w14:paraId="12B1906D" w14:textId="77777777" w:rsidR="00A1676F" w:rsidRPr="00477C27" w:rsidRDefault="00B60954" w:rsidP="00FE2E16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477C27">
        <w:rPr>
          <w:rFonts w:asciiTheme="minorHAnsi" w:eastAsia="Arial" w:hAnsiTheme="minorHAnsi" w:cs="Arial"/>
          <w:b/>
          <w:bCs/>
          <w:szCs w:val="24"/>
        </w:rPr>
        <w:t>§ 1</w:t>
      </w:r>
      <w:r w:rsidR="00E3209D" w:rsidRPr="00477C27">
        <w:rPr>
          <w:rFonts w:asciiTheme="minorHAnsi" w:eastAsia="Arial" w:hAnsiTheme="minorHAnsi" w:cs="Arial"/>
          <w:b/>
          <w:bCs/>
          <w:szCs w:val="24"/>
        </w:rPr>
        <w:t>2</w:t>
      </w:r>
      <w:r w:rsidR="00B31922" w:rsidRPr="00477C27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A1676F" w:rsidRPr="00477C27">
        <w:rPr>
          <w:rFonts w:asciiTheme="minorHAnsi" w:eastAsia="Arial" w:hAnsiTheme="minorHAnsi" w:cs="Arial"/>
          <w:b/>
          <w:bCs/>
          <w:szCs w:val="24"/>
        </w:rPr>
        <w:t>INNE POSTANOWIENIA</w:t>
      </w:r>
    </w:p>
    <w:p w14:paraId="40FE53FB" w14:textId="77777777" w:rsidR="003A1629" w:rsidRPr="00477C27" w:rsidRDefault="003A1629" w:rsidP="00FE2E16">
      <w:pPr>
        <w:jc w:val="both"/>
        <w:rPr>
          <w:rFonts w:asciiTheme="minorHAnsi" w:eastAsia="Arial" w:hAnsiTheme="minorHAnsi" w:cs="Arial"/>
          <w:b/>
          <w:bCs/>
          <w:szCs w:val="24"/>
        </w:rPr>
      </w:pPr>
    </w:p>
    <w:p w14:paraId="77E8885E" w14:textId="77777777" w:rsidR="00880EC1" w:rsidRPr="00880EC1" w:rsidRDefault="00880EC1" w:rsidP="005C1B59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Osoby upoważnione do kontaktu:</w:t>
      </w:r>
    </w:p>
    <w:p w14:paraId="2EC4633A" w14:textId="00BE60CB" w:rsidR="00A1676F" w:rsidRPr="00880EC1" w:rsidRDefault="00A1676F" w:rsidP="005C1B59">
      <w:pPr>
        <w:pStyle w:val="Akapitzlist"/>
        <w:numPr>
          <w:ilvl w:val="0"/>
          <w:numId w:val="10"/>
        </w:numPr>
        <w:ind w:left="851" w:hanging="426"/>
        <w:jc w:val="both"/>
        <w:rPr>
          <w:rFonts w:asciiTheme="minorHAnsi" w:eastAsia="Arial" w:hAnsiTheme="minorHAnsi" w:cs="Arial"/>
        </w:rPr>
      </w:pPr>
      <w:r w:rsidRPr="00880EC1">
        <w:rPr>
          <w:rFonts w:asciiTheme="minorHAnsi" w:eastAsia="Arial" w:hAnsiTheme="minorHAnsi" w:cs="Arial"/>
        </w:rPr>
        <w:t>ze strony Wykonawcy osobą wyznaczoną do ko</w:t>
      </w:r>
      <w:r w:rsidR="00AF22C5" w:rsidRPr="00880EC1">
        <w:rPr>
          <w:rFonts w:asciiTheme="minorHAnsi" w:eastAsia="Arial" w:hAnsiTheme="minorHAnsi" w:cs="Arial"/>
        </w:rPr>
        <w:t xml:space="preserve">ntaktu z odbiorcą w sprawie </w:t>
      </w:r>
      <w:r w:rsidRPr="00880EC1">
        <w:rPr>
          <w:rFonts w:asciiTheme="minorHAnsi" w:eastAsia="Arial" w:hAnsiTheme="minorHAnsi" w:cs="Arial"/>
        </w:rPr>
        <w:t xml:space="preserve">dostawy jest: </w:t>
      </w:r>
      <w:r w:rsidR="00AF22C5" w:rsidRPr="00880EC1">
        <w:rPr>
          <w:rFonts w:asciiTheme="minorHAnsi" w:eastAsia="Arial" w:hAnsiTheme="minorHAnsi" w:cs="Arial"/>
        </w:rPr>
        <w:br/>
      </w:r>
      <w:r w:rsidR="005C1B59">
        <w:rPr>
          <w:rFonts w:asciiTheme="minorHAnsi" w:eastAsia="Arial" w:hAnsiTheme="minorHAnsi" w:cs="Arial"/>
        </w:rPr>
        <w:t>…………………………………………………</w:t>
      </w:r>
      <w:r w:rsidRPr="00880EC1">
        <w:rPr>
          <w:rFonts w:asciiTheme="minorHAnsi" w:eastAsia="Arial" w:hAnsiTheme="minorHAnsi" w:cs="Arial"/>
        </w:rPr>
        <w:t>tel. ……………………</w:t>
      </w:r>
      <w:r w:rsidR="000264E0" w:rsidRPr="00880EC1">
        <w:rPr>
          <w:rFonts w:asciiTheme="minorHAnsi" w:eastAsia="Arial" w:hAnsiTheme="minorHAnsi" w:cs="Arial"/>
        </w:rPr>
        <w:t>……</w:t>
      </w:r>
      <w:r w:rsidR="00F31858" w:rsidRPr="00880EC1">
        <w:rPr>
          <w:rFonts w:asciiTheme="minorHAnsi" w:eastAsia="Arial" w:hAnsiTheme="minorHAnsi" w:cs="Arial"/>
        </w:rPr>
        <w:t>email</w:t>
      </w:r>
      <w:r w:rsidR="000264E0" w:rsidRPr="00880EC1">
        <w:rPr>
          <w:rFonts w:asciiTheme="minorHAnsi" w:eastAsia="Arial" w:hAnsiTheme="minorHAnsi" w:cs="Arial"/>
        </w:rPr>
        <w:t>…………………………………………</w:t>
      </w:r>
    </w:p>
    <w:p w14:paraId="6C08D2A0" w14:textId="77777777" w:rsidR="005C1B59" w:rsidRPr="005C1B59" w:rsidRDefault="00A1676F" w:rsidP="005C1B59">
      <w:pPr>
        <w:numPr>
          <w:ilvl w:val="0"/>
          <w:numId w:val="10"/>
        </w:numPr>
        <w:tabs>
          <w:tab w:val="clear" w:pos="708"/>
        </w:tabs>
        <w:ind w:left="851" w:hanging="426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color w:val="000000"/>
          <w:szCs w:val="24"/>
        </w:rPr>
        <w:t>ze strony Zamawiającego osobą wyzn</w:t>
      </w:r>
      <w:r w:rsidR="00AF22C5" w:rsidRPr="00477C27">
        <w:rPr>
          <w:rFonts w:asciiTheme="minorHAnsi" w:eastAsia="Arial" w:hAnsiTheme="minorHAnsi" w:cs="Arial"/>
          <w:color w:val="000000"/>
          <w:szCs w:val="24"/>
        </w:rPr>
        <w:t xml:space="preserve">aczoną do kontaktów z Wykonawcą </w:t>
      </w:r>
      <w:r w:rsidRPr="00477C27">
        <w:rPr>
          <w:rFonts w:asciiTheme="minorHAnsi" w:eastAsia="Arial" w:hAnsiTheme="minorHAnsi" w:cs="Arial"/>
          <w:color w:val="000000"/>
          <w:szCs w:val="24"/>
        </w:rPr>
        <w:t xml:space="preserve">w sprawie dostawy przedmiotu zamówienia jest przedstawiciel </w:t>
      </w:r>
      <w:r w:rsidR="00F31858" w:rsidRPr="00477C27">
        <w:rPr>
          <w:rFonts w:asciiTheme="minorHAnsi" w:eastAsia="Arial" w:hAnsiTheme="minorHAnsi" w:cs="Arial"/>
          <w:color w:val="000000"/>
          <w:szCs w:val="24"/>
        </w:rPr>
        <w:t>Zamawi</w:t>
      </w:r>
      <w:r w:rsidR="00880EC1">
        <w:rPr>
          <w:rFonts w:asciiTheme="minorHAnsi" w:eastAsia="Arial" w:hAnsiTheme="minorHAnsi" w:cs="Arial"/>
          <w:color w:val="000000"/>
          <w:szCs w:val="24"/>
        </w:rPr>
        <w:t>a</w:t>
      </w:r>
      <w:r w:rsidR="00F31858" w:rsidRPr="00477C27">
        <w:rPr>
          <w:rFonts w:asciiTheme="minorHAnsi" w:eastAsia="Arial" w:hAnsiTheme="minorHAnsi" w:cs="Arial"/>
          <w:color w:val="000000"/>
          <w:szCs w:val="24"/>
        </w:rPr>
        <w:t>jącego</w:t>
      </w:r>
      <w:r w:rsidRPr="00477C27">
        <w:rPr>
          <w:rFonts w:asciiTheme="minorHAnsi" w:eastAsia="Arial" w:hAnsiTheme="minorHAnsi" w:cs="Arial"/>
          <w:color w:val="000000"/>
          <w:szCs w:val="24"/>
        </w:rPr>
        <w:t xml:space="preserve">: </w:t>
      </w:r>
      <w:r w:rsidR="00AF22C5" w:rsidRPr="00477C27">
        <w:rPr>
          <w:rFonts w:asciiTheme="minorHAnsi" w:eastAsia="Arial" w:hAnsiTheme="minorHAnsi" w:cs="Arial"/>
          <w:szCs w:val="24"/>
        </w:rPr>
        <w:br/>
      </w:r>
      <w:r w:rsidR="005C1B59" w:rsidRPr="005C1B59">
        <w:rPr>
          <w:rFonts w:asciiTheme="minorHAnsi" w:eastAsia="Arial" w:hAnsiTheme="minorHAnsi" w:cs="Arial"/>
          <w:b/>
          <w:szCs w:val="24"/>
        </w:rPr>
        <w:lastRenderedPageBreak/>
        <w:t>Kierownik Projektu p. Krzysztof Habelman</w:t>
      </w:r>
      <w:r w:rsidR="005C1B59" w:rsidRPr="005C1B59">
        <w:rPr>
          <w:rFonts w:asciiTheme="minorHAnsi" w:eastAsia="Arial" w:hAnsiTheme="minorHAnsi" w:cs="Arial"/>
          <w:szCs w:val="24"/>
        </w:rPr>
        <w:t>, tel.</w:t>
      </w:r>
      <w:r w:rsidR="005C1B59" w:rsidRPr="005C1B59">
        <w:rPr>
          <w:rFonts w:asciiTheme="minorHAnsi" w:eastAsia="Arial" w:hAnsiTheme="minorHAnsi" w:cs="Arial"/>
          <w:i/>
          <w:szCs w:val="24"/>
        </w:rPr>
        <w:t xml:space="preserve"> </w:t>
      </w:r>
      <w:r w:rsidR="005C1B59" w:rsidRPr="005C1B59">
        <w:rPr>
          <w:rFonts w:asciiTheme="minorHAnsi" w:eastAsia="Arial" w:hAnsiTheme="minorHAnsi" w:cs="Arial"/>
          <w:szCs w:val="24"/>
        </w:rPr>
        <w:t>91 430 8334 , e-mail: k.habelman@port.szczecin.pl.</w:t>
      </w:r>
    </w:p>
    <w:p w14:paraId="36FB56FD" w14:textId="080C9FA7" w:rsidR="00A1676F" w:rsidRPr="00BC525A" w:rsidRDefault="00A1676F" w:rsidP="005C1B59">
      <w:pPr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  <w:szCs w:val="24"/>
        </w:rPr>
      </w:pPr>
      <w:r w:rsidRPr="00477C27">
        <w:rPr>
          <w:rFonts w:asciiTheme="minorHAnsi" w:eastAsia="Arial" w:hAnsiTheme="minorHAnsi" w:cs="Arial"/>
          <w:szCs w:val="24"/>
        </w:rPr>
        <w:t xml:space="preserve">Zmiana osób przewidzianych do współpracy, wskazanych w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477C27">
        <w:rPr>
          <w:rFonts w:asciiTheme="minorHAnsi" w:eastAsia="Arial" w:hAnsiTheme="minorHAnsi" w:cs="Arial"/>
          <w:szCs w:val="24"/>
        </w:rPr>
        <w:t xml:space="preserve">mowie nie wymaga </w:t>
      </w:r>
      <w:r w:rsidRPr="00BC525A">
        <w:rPr>
          <w:rFonts w:asciiTheme="minorHAnsi" w:eastAsia="Arial" w:hAnsiTheme="minorHAnsi" w:cs="Arial"/>
          <w:szCs w:val="24"/>
        </w:rPr>
        <w:t>sporządzenia aneksu, lecz pisemnej notyfikacji.</w:t>
      </w:r>
    </w:p>
    <w:p w14:paraId="69B170CC" w14:textId="04004880" w:rsidR="00FE2E16" w:rsidRPr="009A08C5" w:rsidRDefault="00A1676F" w:rsidP="009A08C5">
      <w:pPr>
        <w:numPr>
          <w:ilvl w:val="0"/>
          <w:numId w:val="5"/>
        </w:numPr>
        <w:ind w:left="426" w:hanging="426"/>
        <w:jc w:val="both"/>
        <w:rPr>
          <w:rFonts w:asciiTheme="minorHAnsi" w:eastAsia="Arial" w:hAnsiTheme="minorHAnsi" w:cs="Arial"/>
          <w:b/>
          <w:bCs/>
          <w:szCs w:val="24"/>
        </w:rPr>
      </w:pPr>
      <w:r w:rsidRPr="00BC525A">
        <w:rPr>
          <w:rFonts w:asciiTheme="minorHAnsi" w:eastAsia="Arial" w:hAnsiTheme="minorHAnsi" w:cs="Arial"/>
          <w:szCs w:val="24"/>
        </w:rPr>
        <w:t xml:space="preserve">Pod użytym w treści </w:t>
      </w:r>
      <w:r w:rsidR="00AB18F3">
        <w:rPr>
          <w:rFonts w:asciiTheme="minorHAnsi" w:eastAsia="Arial" w:hAnsiTheme="minorHAnsi" w:cs="Arial"/>
          <w:szCs w:val="24"/>
        </w:rPr>
        <w:t>U</w:t>
      </w:r>
      <w:r w:rsidRPr="00BC525A">
        <w:rPr>
          <w:rFonts w:asciiTheme="minorHAnsi" w:eastAsia="Arial" w:hAnsiTheme="minorHAnsi" w:cs="Arial"/>
          <w:szCs w:val="24"/>
        </w:rPr>
        <w:t xml:space="preserve">mowy pojęciem dni robocze rozumie się wszystkie dni tygodnia przypadające w okresie od poniedziałku do piątku z wyłączeniem dni ustawowo wolnych </w:t>
      </w:r>
      <w:r w:rsidR="00A66731">
        <w:rPr>
          <w:rFonts w:asciiTheme="minorHAnsi" w:eastAsia="Arial" w:hAnsiTheme="minorHAnsi" w:cs="Arial"/>
          <w:szCs w:val="24"/>
        </w:rPr>
        <w:br/>
      </w:r>
      <w:r w:rsidRPr="00BC525A">
        <w:rPr>
          <w:rFonts w:asciiTheme="minorHAnsi" w:eastAsia="Arial" w:hAnsiTheme="minorHAnsi" w:cs="Arial"/>
          <w:szCs w:val="24"/>
        </w:rPr>
        <w:t>od pracy.</w:t>
      </w:r>
    </w:p>
    <w:p w14:paraId="0B1ED6A3" w14:textId="77777777" w:rsidR="00A06862" w:rsidRDefault="00A06862" w:rsidP="005C1B59">
      <w:pPr>
        <w:jc w:val="center"/>
        <w:rPr>
          <w:rFonts w:asciiTheme="minorHAnsi" w:eastAsia="Arial" w:hAnsiTheme="minorHAnsi" w:cs="Arial"/>
          <w:b/>
          <w:bCs/>
          <w:szCs w:val="24"/>
        </w:rPr>
      </w:pPr>
    </w:p>
    <w:p w14:paraId="57414190" w14:textId="163BB1C0" w:rsidR="00A1676F" w:rsidRPr="00BC525A" w:rsidRDefault="00B60954" w:rsidP="005C1B59">
      <w:pPr>
        <w:jc w:val="center"/>
        <w:rPr>
          <w:rFonts w:asciiTheme="minorHAnsi" w:eastAsia="Arial" w:hAnsiTheme="minorHAnsi" w:cs="Arial"/>
          <w:b/>
          <w:bCs/>
          <w:szCs w:val="24"/>
        </w:rPr>
      </w:pPr>
      <w:r w:rsidRPr="00BC525A">
        <w:rPr>
          <w:rFonts w:asciiTheme="minorHAnsi" w:eastAsia="Arial" w:hAnsiTheme="minorHAnsi" w:cs="Arial"/>
          <w:b/>
          <w:bCs/>
          <w:szCs w:val="24"/>
        </w:rPr>
        <w:t>§ 1</w:t>
      </w:r>
      <w:r w:rsidR="006F5AD4" w:rsidRPr="00BC525A">
        <w:rPr>
          <w:rFonts w:asciiTheme="minorHAnsi" w:eastAsia="Arial" w:hAnsiTheme="minorHAnsi" w:cs="Arial"/>
          <w:b/>
          <w:bCs/>
          <w:szCs w:val="24"/>
        </w:rPr>
        <w:t>3</w:t>
      </w:r>
      <w:r w:rsidR="00B31922" w:rsidRPr="00BC525A">
        <w:rPr>
          <w:rFonts w:asciiTheme="minorHAnsi" w:eastAsia="Arial" w:hAnsiTheme="minorHAnsi" w:cs="Arial"/>
          <w:b/>
          <w:bCs/>
          <w:szCs w:val="24"/>
        </w:rPr>
        <w:t xml:space="preserve"> </w:t>
      </w:r>
      <w:r w:rsidR="00A1676F" w:rsidRPr="00BC525A">
        <w:rPr>
          <w:rFonts w:asciiTheme="minorHAnsi" w:eastAsia="Arial" w:hAnsiTheme="minorHAnsi" w:cs="Arial"/>
          <w:b/>
          <w:bCs/>
          <w:szCs w:val="24"/>
        </w:rPr>
        <w:t>POSTANOWIENIA KOŃCOWE</w:t>
      </w:r>
    </w:p>
    <w:p w14:paraId="4E4F8601" w14:textId="77777777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>Strony Umowy dołożą wszelkich starań w celu rozstrzygnięcia ewentualnych sporów drogą polubowną w terminie nie dłuższym  niż 60 dni od daty zidentyfikowania sporu.</w:t>
      </w:r>
    </w:p>
    <w:p w14:paraId="5BD4AE33" w14:textId="48A46DAF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>W przypadku braku rozwiązań polubownych spory wynikłe na tle realizacji niniejszej Umowy będzie rozstrzygał Sąd polski - właściwy rzeczowo Sąd Powszechny w Szczecinie.</w:t>
      </w:r>
    </w:p>
    <w:p w14:paraId="53A89F46" w14:textId="77777777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Zamawiający oświadcza, a Wykonawca przyjmuje do wiadomości, że nie przysługują mu żadne prawa względem Agencji Wykonawczej ds. Innowacyjności i Sieci (INEA) działającej na mocy uprawnień przekazanych przez Komisję Europejską i stronę umowy o udzielenie dotacji z instrumentu Łącząc Europę (CEF) – Sektor Transportu. </w:t>
      </w:r>
    </w:p>
    <w:p w14:paraId="06F3207E" w14:textId="453B886C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Wykonawca oświadcza, że dochowa poufności w odniesieniu do wszelkich dokumentów </w:t>
      </w:r>
      <w:r>
        <w:rPr>
          <w:rFonts w:ascii="Calibri" w:hAnsi="Calibri"/>
          <w:snapToGrid w:val="0"/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 xml:space="preserve">i informacji w związku z realizacją </w:t>
      </w:r>
      <w:r w:rsidR="00AB18F3">
        <w:rPr>
          <w:rFonts w:ascii="Calibri" w:hAnsi="Calibri"/>
          <w:snapToGrid w:val="0"/>
          <w:szCs w:val="24"/>
        </w:rPr>
        <w:t>U</w:t>
      </w:r>
      <w:r w:rsidRPr="00BC525A">
        <w:rPr>
          <w:rFonts w:ascii="Calibri" w:hAnsi="Calibri"/>
          <w:snapToGrid w:val="0"/>
          <w:szCs w:val="24"/>
        </w:rPr>
        <w:t>mowy ani nie będzie wykorzystywać ich w żadnym innym celu, jak wypełnienie zobowiązań umownych,  w okresie 5 lat od dnia ostatniej płatności.</w:t>
      </w:r>
    </w:p>
    <w:p w14:paraId="38323001" w14:textId="476DA3AD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Wykonawca podejmie wszelkie kroki w celu zapobieżenia sytuacji wejścia w „konflikt interesów” definiowany jako  zagrożenia realizacji przedmiotu umowy z powodu interesów ekonomicznych, politycznych lub powiązań krajowych, rodzinnych, emocjonalnych </w:t>
      </w:r>
      <w:r>
        <w:rPr>
          <w:rFonts w:ascii="Calibri" w:hAnsi="Calibri"/>
          <w:snapToGrid w:val="0"/>
          <w:szCs w:val="24"/>
        </w:rPr>
        <w:br/>
      </w:r>
      <w:r w:rsidRPr="00BC525A">
        <w:rPr>
          <w:rFonts w:ascii="Calibri" w:hAnsi="Calibri"/>
          <w:snapToGrid w:val="0"/>
          <w:szCs w:val="24"/>
        </w:rPr>
        <w:t xml:space="preserve">lub innych. </w:t>
      </w:r>
    </w:p>
    <w:p w14:paraId="6710AC69" w14:textId="093CD96E" w:rsidR="00BC525A" w:rsidRPr="00BC525A" w:rsidRDefault="00BC525A" w:rsidP="00BC525A">
      <w:pPr>
        <w:numPr>
          <w:ilvl w:val="0"/>
          <w:numId w:val="11"/>
        </w:numPr>
        <w:tabs>
          <w:tab w:val="clear" w:pos="1080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napToGrid w:val="0"/>
          <w:szCs w:val="24"/>
        </w:rPr>
        <w:t xml:space="preserve">Wszelka komunikacja lub publikacja prowadzona przez Wykonawcę związana z wykonaniem zadania, o którym mowa w </w:t>
      </w:r>
      <w:r w:rsidRPr="00BC525A">
        <w:rPr>
          <w:rFonts w:asciiTheme="minorHAnsi" w:hAnsiTheme="minorHAnsi"/>
          <w:szCs w:val="24"/>
        </w:rPr>
        <w:t xml:space="preserve">§ </w:t>
      </w:r>
      <w:r w:rsidRPr="00BC525A">
        <w:rPr>
          <w:rFonts w:ascii="Calibri" w:hAnsi="Calibri"/>
          <w:snapToGrid w:val="0"/>
          <w:szCs w:val="24"/>
        </w:rPr>
        <w:t>1, musi wskazywać otrzymane dofinansowanie ze środków Unii i musi być opatrzona emblematem CEF.</w:t>
      </w:r>
    </w:p>
    <w:p w14:paraId="092BD291" w14:textId="542CF9DD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 xml:space="preserve">W sprawach nie uregulowanych niniejszą Umową zastosowanie mają prawo polskie </w:t>
      </w:r>
      <w:r w:rsidR="00BC525A">
        <w:rPr>
          <w:rFonts w:ascii="Calibri" w:hAnsi="Calibri"/>
          <w:szCs w:val="24"/>
        </w:rPr>
        <w:br/>
      </w:r>
      <w:r w:rsidRPr="00BC525A">
        <w:rPr>
          <w:rFonts w:ascii="Calibri" w:hAnsi="Calibri"/>
          <w:szCs w:val="24"/>
        </w:rPr>
        <w:t>w szczególności przepisy Kodeksu cywilnego, Prawa zamówień publicznych i innych powszechnie obowiązujących przepisów polskiego prawa.</w:t>
      </w:r>
    </w:p>
    <w:p w14:paraId="7139B7B3" w14:textId="5C7A8134" w:rsidR="005C1B59" w:rsidRPr="00BC525A" w:rsidRDefault="005C1B59" w:rsidP="005C1B59">
      <w:pPr>
        <w:numPr>
          <w:ilvl w:val="0"/>
          <w:numId w:val="11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rFonts w:ascii="Calibri" w:hAnsi="Calibri"/>
          <w:snapToGrid w:val="0"/>
          <w:szCs w:val="24"/>
        </w:rPr>
      </w:pPr>
      <w:r w:rsidRPr="00BC525A">
        <w:rPr>
          <w:rFonts w:ascii="Calibri" w:hAnsi="Calibri"/>
          <w:szCs w:val="24"/>
        </w:rPr>
        <w:t xml:space="preserve">Umowę sporządzono w dwóch jednobrzmiących egzemplarzach, po jednym egzemplarzu </w:t>
      </w:r>
      <w:r w:rsidR="00BC525A">
        <w:rPr>
          <w:rFonts w:ascii="Calibri" w:hAnsi="Calibri"/>
          <w:szCs w:val="24"/>
        </w:rPr>
        <w:br/>
      </w:r>
      <w:r w:rsidRPr="00BC525A">
        <w:rPr>
          <w:rFonts w:ascii="Calibri" w:hAnsi="Calibri"/>
          <w:szCs w:val="24"/>
        </w:rPr>
        <w:t>dla każdej ze Stron.</w:t>
      </w:r>
    </w:p>
    <w:p w14:paraId="1F2050B8" w14:textId="4FA2AC96" w:rsidR="00880EC1" w:rsidRPr="00BC525A" w:rsidRDefault="00A1676F" w:rsidP="005C1B59">
      <w:pPr>
        <w:numPr>
          <w:ilvl w:val="0"/>
          <w:numId w:val="11"/>
        </w:numPr>
        <w:tabs>
          <w:tab w:val="clear" w:pos="1080"/>
          <w:tab w:val="num" w:pos="426"/>
        </w:tabs>
        <w:ind w:left="426" w:hanging="426"/>
        <w:jc w:val="both"/>
        <w:rPr>
          <w:rFonts w:asciiTheme="minorHAnsi" w:eastAsia="Arial" w:hAnsiTheme="minorHAnsi" w:cs="Arial"/>
          <w:szCs w:val="24"/>
          <w:lang w:eastAsia="ar-SA"/>
        </w:rPr>
      </w:pPr>
      <w:r w:rsidRPr="00BC525A">
        <w:rPr>
          <w:rFonts w:asciiTheme="minorHAnsi" w:eastAsia="Arial" w:hAnsiTheme="minorHAnsi" w:cs="Arial"/>
          <w:szCs w:val="24"/>
          <w:lang w:eastAsia="ar-SA"/>
        </w:rPr>
        <w:t xml:space="preserve">Integralną część niniejszej </w:t>
      </w:r>
      <w:r w:rsidR="007F187F">
        <w:rPr>
          <w:rFonts w:asciiTheme="minorHAnsi" w:eastAsia="Arial" w:hAnsiTheme="minorHAnsi" w:cs="Arial"/>
          <w:szCs w:val="24"/>
          <w:lang w:eastAsia="ar-SA"/>
        </w:rPr>
        <w:t>U</w:t>
      </w:r>
      <w:r w:rsidRPr="00BC525A">
        <w:rPr>
          <w:rFonts w:asciiTheme="minorHAnsi" w:eastAsia="Arial" w:hAnsiTheme="minorHAnsi" w:cs="Arial"/>
          <w:szCs w:val="24"/>
          <w:lang w:eastAsia="ar-SA"/>
        </w:rPr>
        <w:t xml:space="preserve">mowy stanowią </w:t>
      </w:r>
      <w:r w:rsidR="0046013A" w:rsidRPr="0046013A">
        <w:rPr>
          <w:rFonts w:asciiTheme="minorHAnsi" w:eastAsia="Arial" w:hAnsiTheme="minorHAnsi" w:cs="Arial"/>
          <w:szCs w:val="24"/>
          <w:lang w:eastAsia="ar-SA"/>
        </w:rPr>
        <w:t>następujące dokumenty, które będą odczytywane jako jej części</w:t>
      </w:r>
      <w:r w:rsidRPr="00BC525A">
        <w:rPr>
          <w:rFonts w:asciiTheme="minorHAnsi" w:eastAsia="Arial" w:hAnsiTheme="minorHAnsi" w:cs="Arial"/>
          <w:szCs w:val="24"/>
          <w:lang w:eastAsia="ar-SA"/>
        </w:rPr>
        <w:t>:</w:t>
      </w:r>
    </w:p>
    <w:p w14:paraId="32FC298E" w14:textId="276A1215" w:rsidR="0046013A" w:rsidRPr="00FA076A" w:rsidRDefault="0046013A" w:rsidP="00FA076A">
      <w:pPr>
        <w:pStyle w:val="Akapitzlist"/>
        <w:numPr>
          <w:ilvl w:val="2"/>
          <w:numId w:val="13"/>
        </w:numPr>
        <w:tabs>
          <w:tab w:val="left" w:pos="709"/>
        </w:tabs>
        <w:ind w:left="804"/>
        <w:jc w:val="both"/>
        <w:rPr>
          <w:rFonts w:asciiTheme="minorHAnsi" w:eastAsia="Arial" w:hAnsiTheme="minorHAnsi" w:cs="Arial"/>
          <w:lang w:eastAsia="ar-SA"/>
        </w:rPr>
      </w:pPr>
      <w:r w:rsidRPr="00FA076A">
        <w:rPr>
          <w:rFonts w:asciiTheme="minorHAnsi" w:eastAsia="Arial" w:hAnsiTheme="minorHAnsi" w:cs="Arial"/>
          <w:lang w:eastAsia="ar-SA"/>
        </w:rPr>
        <w:t>Niniejsza Umowa,</w:t>
      </w:r>
    </w:p>
    <w:p w14:paraId="794EA5B0" w14:textId="35231939" w:rsidR="00146BEF" w:rsidRPr="00FA076A" w:rsidRDefault="00146BEF" w:rsidP="00FA076A">
      <w:pPr>
        <w:pStyle w:val="Akapitzlist"/>
        <w:numPr>
          <w:ilvl w:val="2"/>
          <w:numId w:val="13"/>
        </w:numPr>
        <w:tabs>
          <w:tab w:val="left" w:pos="709"/>
        </w:tabs>
        <w:ind w:left="804"/>
        <w:jc w:val="both"/>
        <w:rPr>
          <w:rFonts w:asciiTheme="minorHAnsi" w:eastAsia="Arial" w:hAnsiTheme="minorHAnsi" w:cs="Arial"/>
          <w:lang w:eastAsia="ar-SA"/>
        </w:rPr>
      </w:pPr>
      <w:bookmarkStart w:id="17" w:name="_Hlk57984992"/>
      <w:r>
        <w:rPr>
          <w:rFonts w:asciiTheme="minorHAnsi" w:eastAsia="Arial" w:hAnsiTheme="minorHAnsi" w:cs="Arial"/>
          <w:lang w:eastAsia="ar-SA"/>
        </w:rPr>
        <w:t>Załącznik</w:t>
      </w:r>
      <w:bookmarkEnd w:id="17"/>
      <w:r>
        <w:rPr>
          <w:rFonts w:asciiTheme="minorHAnsi" w:eastAsia="Arial" w:hAnsiTheme="minorHAnsi" w:cs="Arial"/>
          <w:lang w:eastAsia="ar-SA"/>
        </w:rPr>
        <w:t xml:space="preserve"> </w:t>
      </w:r>
      <w:r w:rsidR="00A1676F" w:rsidRPr="00FA076A">
        <w:rPr>
          <w:rFonts w:asciiTheme="minorHAnsi" w:eastAsia="Arial" w:hAnsiTheme="minorHAnsi" w:cs="Arial"/>
          <w:lang w:eastAsia="ar-SA"/>
        </w:rPr>
        <w:t>Nr 1</w:t>
      </w:r>
      <w:r w:rsidR="00880EC1" w:rsidRPr="00FA076A">
        <w:rPr>
          <w:rFonts w:asciiTheme="minorHAnsi" w:eastAsia="Arial" w:hAnsiTheme="minorHAnsi" w:cs="Arial"/>
          <w:lang w:eastAsia="ar-SA"/>
        </w:rPr>
        <w:t xml:space="preserve"> </w:t>
      </w:r>
      <w:r w:rsidR="00621E25" w:rsidRPr="00FA076A">
        <w:rPr>
          <w:rFonts w:asciiTheme="minorHAnsi" w:eastAsia="Arial" w:hAnsiTheme="minorHAnsi" w:cs="Arial"/>
          <w:lang w:eastAsia="ar-SA"/>
        </w:rPr>
        <w:t>-</w:t>
      </w:r>
      <w:r w:rsidR="00AF22C5" w:rsidRPr="00FA076A">
        <w:rPr>
          <w:rFonts w:asciiTheme="minorHAnsi" w:eastAsia="Arial" w:hAnsiTheme="minorHAnsi" w:cs="Arial"/>
          <w:lang w:eastAsia="ar-SA"/>
        </w:rPr>
        <w:t xml:space="preserve"> </w:t>
      </w:r>
      <w:r w:rsidR="005C1B59" w:rsidRPr="00FA076A">
        <w:rPr>
          <w:rFonts w:asciiTheme="minorHAnsi" w:eastAsia="Arial" w:hAnsiTheme="minorHAnsi" w:cs="Arial"/>
          <w:lang w:eastAsia="ar-SA"/>
        </w:rPr>
        <w:t xml:space="preserve">SIWZ wraz z </w:t>
      </w:r>
      <w:r w:rsidR="00880EC1" w:rsidRPr="00FA076A">
        <w:rPr>
          <w:rFonts w:asciiTheme="minorHAnsi" w:eastAsia="Arial" w:hAnsiTheme="minorHAnsi" w:cs="Arial"/>
          <w:lang w:eastAsia="ar-SA"/>
        </w:rPr>
        <w:t>o</w:t>
      </w:r>
      <w:r w:rsidR="00AF22C5" w:rsidRPr="00FA076A">
        <w:rPr>
          <w:rFonts w:asciiTheme="minorHAnsi" w:eastAsia="Arial" w:hAnsiTheme="minorHAnsi" w:cs="Arial"/>
          <w:lang w:eastAsia="ar-SA"/>
        </w:rPr>
        <w:t>pis</w:t>
      </w:r>
      <w:r w:rsidR="005C1B59" w:rsidRPr="00FA076A">
        <w:rPr>
          <w:rFonts w:asciiTheme="minorHAnsi" w:eastAsia="Arial" w:hAnsiTheme="minorHAnsi" w:cs="Arial"/>
          <w:lang w:eastAsia="ar-SA"/>
        </w:rPr>
        <w:t>em</w:t>
      </w:r>
      <w:r w:rsidR="00AF22C5" w:rsidRPr="00FA076A">
        <w:rPr>
          <w:rFonts w:asciiTheme="minorHAnsi" w:eastAsia="Arial" w:hAnsiTheme="minorHAnsi" w:cs="Arial"/>
          <w:lang w:eastAsia="ar-SA"/>
        </w:rPr>
        <w:t xml:space="preserve"> przedmiotu zamówienia</w:t>
      </w:r>
      <w:r w:rsidR="00880EC1" w:rsidRPr="00FA076A">
        <w:rPr>
          <w:rFonts w:asciiTheme="minorHAnsi" w:eastAsia="Arial" w:hAnsiTheme="minorHAnsi" w:cs="Arial"/>
          <w:lang w:eastAsia="ar-SA"/>
        </w:rPr>
        <w:t>,</w:t>
      </w:r>
    </w:p>
    <w:p w14:paraId="3B801548" w14:textId="467B8D2E" w:rsidR="00146BEF" w:rsidRPr="00FA076A" w:rsidRDefault="00146BEF" w:rsidP="00FA076A">
      <w:pPr>
        <w:pStyle w:val="Akapitzlist"/>
        <w:numPr>
          <w:ilvl w:val="2"/>
          <w:numId w:val="13"/>
        </w:numPr>
        <w:tabs>
          <w:tab w:val="left" w:pos="709"/>
        </w:tabs>
        <w:ind w:left="804"/>
        <w:jc w:val="both"/>
        <w:rPr>
          <w:rFonts w:asciiTheme="minorHAnsi" w:eastAsia="Arial" w:hAnsiTheme="minorHAnsi" w:cs="Arial"/>
          <w:lang w:eastAsia="ar-SA"/>
        </w:rPr>
      </w:pPr>
      <w:r w:rsidRPr="00FA076A">
        <w:rPr>
          <w:rFonts w:asciiTheme="minorHAnsi" w:eastAsia="Arial" w:hAnsiTheme="minorHAnsi" w:cs="Arial"/>
          <w:lang w:eastAsia="ar-SA"/>
        </w:rPr>
        <w:t xml:space="preserve">Załącznik </w:t>
      </w:r>
      <w:r w:rsidR="00880EC1" w:rsidRPr="00FA076A">
        <w:rPr>
          <w:rFonts w:asciiTheme="minorHAnsi" w:eastAsia="Arial" w:hAnsiTheme="minorHAnsi" w:cs="Arial"/>
          <w:lang w:eastAsia="ar-SA"/>
        </w:rPr>
        <w:t xml:space="preserve">Nr </w:t>
      </w:r>
      <w:r w:rsidR="005C1B59" w:rsidRPr="00FA076A">
        <w:rPr>
          <w:rFonts w:asciiTheme="minorHAnsi" w:eastAsia="Arial" w:hAnsiTheme="minorHAnsi" w:cs="Arial"/>
          <w:lang w:eastAsia="ar-SA"/>
        </w:rPr>
        <w:t>2</w:t>
      </w:r>
      <w:r w:rsidR="00880EC1" w:rsidRPr="00FA076A">
        <w:rPr>
          <w:rFonts w:asciiTheme="minorHAnsi" w:eastAsia="Arial" w:hAnsiTheme="minorHAnsi" w:cs="Arial"/>
          <w:lang w:eastAsia="ar-SA"/>
        </w:rPr>
        <w:t xml:space="preserve"> - </w:t>
      </w:r>
      <w:r w:rsidR="00880EC1" w:rsidRPr="00FA076A">
        <w:rPr>
          <w:rFonts w:asciiTheme="minorHAnsi" w:hAnsiTheme="minorHAnsi"/>
        </w:rPr>
        <w:t>oferta Wykonawcy</w:t>
      </w:r>
      <w:r w:rsidR="005C1B59" w:rsidRPr="00FA076A">
        <w:rPr>
          <w:rFonts w:asciiTheme="minorHAnsi" w:hAnsiTheme="minorHAnsi"/>
        </w:rPr>
        <w:t xml:space="preserve"> z dnia …………………….wraz z załącznikami</w:t>
      </w:r>
      <w:r w:rsidR="00880EC1" w:rsidRPr="00FA076A">
        <w:rPr>
          <w:rFonts w:asciiTheme="minorHAnsi" w:hAnsiTheme="minorHAnsi"/>
        </w:rPr>
        <w:t>,</w:t>
      </w:r>
    </w:p>
    <w:p w14:paraId="42D10DDC" w14:textId="67EB53AE" w:rsidR="00146BEF" w:rsidRPr="00FA076A" w:rsidRDefault="00146BEF" w:rsidP="00FA076A">
      <w:pPr>
        <w:pStyle w:val="Akapitzlist"/>
        <w:numPr>
          <w:ilvl w:val="2"/>
          <w:numId w:val="13"/>
        </w:numPr>
        <w:tabs>
          <w:tab w:val="left" w:pos="709"/>
        </w:tabs>
        <w:ind w:left="804"/>
        <w:jc w:val="both"/>
        <w:rPr>
          <w:rFonts w:asciiTheme="minorHAnsi" w:eastAsia="Arial" w:hAnsiTheme="minorHAnsi" w:cs="Arial"/>
          <w:lang w:eastAsia="ar-SA"/>
        </w:rPr>
      </w:pPr>
      <w:r w:rsidRPr="00FA076A">
        <w:rPr>
          <w:rFonts w:asciiTheme="minorHAnsi" w:eastAsia="Arial" w:hAnsiTheme="minorHAnsi" w:cs="Arial"/>
          <w:lang w:eastAsia="ar-SA"/>
        </w:rPr>
        <w:t xml:space="preserve">Załącznik </w:t>
      </w:r>
      <w:r w:rsidR="00880EC1" w:rsidRPr="00FA076A">
        <w:rPr>
          <w:rFonts w:asciiTheme="minorHAnsi" w:eastAsia="Arial" w:hAnsiTheme="minorHAnsi" w:cs="Arial"/>
          <w:lang w:eastAsia="ar-SA"/>
        </w:rPr>
        <w:t xml:space="preserve">Nr </w:t>
      </w:r>
      <w:r w:rsidR="005C1B59" w:rsidRPr="00FA076A">
        <w:rPr>
          <w:rFonts w:asciiTheme="minorHAnsi" w:eastAsia="Arial" w:hAnsiTheme="minorHAnsi" w:cs="Arial"/>
          <w:lang w:eastAsia="ar-SA"/>
        </w:rPr>
        <w:t>3</w:t>
      </w:r>
      <w:r w:rsidR="00880EC1" w:rsidRPr="00FA076A">
        <w:rPr>
          <w:rFonts w:asciiTheme="minorHAnsi" w:eastAsia="Arial" w:hAnsiTheme="minorHAnsi" w:cs="Arial"/>
          <w:lang w:eastAsia="ar-SA"/>
        </w:rPr>
        <w:t xml:space="preserve"> - </w:t>
      </w:r>
      <w:r w:rsidR="00880EC1" w:rsidRPr="00FA076A">
        <w:rPr>
          <w:rFonts w:asciiTheme="minorHAnsi" w:hAnsiTheme="minorHAnsi"/>
        </w:rPr>
        <w:t>wzór protokołu odbioru ilościowego,</w:t>
      </w:r>
    </w:p>
    <w:p w14:paraId="3EC9E6E2" w14:textId="5290C232" w:rsidR="00146BEF" w:rsidRPr="00FA076A" w:rsidRDefault="00146BEF" w:rsidP="00FA076A">
      <w:pPr>
        <w:pStyle w:val="Akapitzlist"/>
        <w:numPr>
          <w:ilvl w:val="2"/>
          <w:numId w:val="13"/>
        </w:numPr>
        <w:tabs>
          <w:tab w:val="left" w:pos="709"/>
        </w:tabs>
        <w:ind w:left="804"/>
        <w:jc w:val="both"/>
        <w:rPr>
          <w:rFonts w:asciiTheme="minorHAnsi" w:hAnsiTheme="minorHAnsi"/>
        </w:rPr>
      </w:pPr>
      <w:r w:rsidRPr="00FA076A">
        <w:rPr>
          <w:rFonts w:asciiTheme="minorHAnsi" w:hAnsiTheme="minorHAnsi"/>
        </w:rPr>
        <w:t xml:space="preserve">Załącznik </w:t>
      </w:r>
      <w:r w:rsidR="00880EC1" w:rsidRPr="00FA076A">
        <w:rPr>
          <w:rFonts w:asciiTheme="minorHAnsi" w:hAnsiTheme="minorHAnsi"/>
        </w:rPr>
        <w:t xml:space="preserve">Nr </w:t>
      </w:r>
      <w:r w:rsidR="005C1B59" w:rsidRPr="00FA076A">
        <w:rPr>
          <w:rFonts w:asciiTheme="minorHAnsi" w:hAnsiTheme="minorHAnsi"/>
        </w:rPr>
        <w:t>4</w:t>
      </w:r>
      <w:r w:rsidR="00880EC1" w:rsidRPr="00FA076A">
        <w:rPr>
          <w:rFonts w:asciiTheme="minorHAnsi" w:hAnsiTheme="minorHAnsi"/>
        </w:rPr>
        <w:t xml:space="preserve"> - wzór protokołu odbioru jakościowego</w:t>
      </w:r>
      <w:r w:rsidR="00F646B6" w:rsidRPr="00FA076A">
        <w:rPr>
          <w:rFonts w:asciiTheme="minorHAnsi" w:hAnsiTheme="minorHAnsi"/>
        </w:rPr>
        <w:t>,</w:t>
      </w:r>
    </w:p>
    <w:p w14:paraId="737BF332" w14:textId="091E1EAB" w:rsidR="00146BEF" w:rsidRPr="00AC3BFB" w:rsidRDefault="00146BEF" w:rsidP="00FA076A">
      <w:pPr>
        <w:pStyle w:val="Akapitzlist"/>
        <w:numPr>
          <w:ilvl w:val="2"/>
          <w:numId w:val="13"/>
        </w:numPr>
        <w:tabs>
          <w:tab w:val="left" w:pos="709"/>
        </w:tabs>
        <w:ind w:left="804"/>
        <w:jc w:val="both"/>
        <w:rPr>
          <w:rFonts w:asciiTheme="minorHAnsi" w:hAnsiTheme="minorHAnsi"/>
        </w:rPr>
      </w:pPr>
      <w:r w:rsidRPr="00146BEF">
        <w:rPr>
          <w:rFonts w:asciiTheme="minorHAnsi" w:hAnsiTheme="minorHAnsi"/>
        </w:rPr>
        <w:t xml:space="preserve">Załącznik </w:t>
      </w:r>
      <w:r w:rsidR="00F646B6" w:rsidRPr="00146BEF">
        <w:rPr>
          <w:rFonts w:asciiTheme="minorHAnsi" w:hAnsiTheme="minorHAnsi"/>
        </w:rPr>
        <w:t xml:space="preserve">Nr 5 </w:t>
      </w:r>
      <w:r w:rsidR="00621E25" w:rsidRPr="00146BEF">
        <w:rPr>
          <w:rFonts w:asciiTheme="minorHAnsi" w:hAnsiTheme="minorHAnsi"/>
        </w:rPr>
        <w:t>-</w:t>
      </w:r>
      <w:r w:rsidR="00F646B6" w:rsidRPr="00146BEF">
        <w:rPr>
          <w:rFonts w:asciiTheme="minorHAnsi" w:hAnsiTheme="minorHAnsi"/>
        </w:rPr>
        <w:t xml:space="preserve"> </w:t>
      </w:r>
      <w:r w:rsidR="00621E25" w:rsidRPr="00146BEF">
        <w:rPr>
          <w:rFonts w:asciiTheme="minorHAnsi" w:hAnsiTheme="minorHAnsi"/>
        </w:rPr>
        <w:t>U</w:t>
      </w:r>
      <w:r w:rsidR="00981400" w:rsidRPr="00146BEF">
        <w:rPr>
          <w:rFonts w:asciiTheme="minorHAnsi" w:hAnsiTheme="minorHAnsi"/>
        </w:rPr>
        <w:t xml:space="preserve">mowa </w:t>
      </w:r>
      <w:r w:rsidR="007749C5" w:rsidRPr="00FA076A">
        <w:rPr>
          <w:rFonts w:ascii="Calibri" w:eastAsia="Calibri" w:hAnsi="Calibri" w:cs="Calibri"/>
          <w:lang w:eastAsia="en-US"/>
        </w:rPr>
        <w:t>dalszego powierzenia przetwarzania danych osobowych</w:t>
      </w:r>
      <w:r w:rsidR="00981400" w:rsidRPr="00146BEF">
        <w:rPr>
          <w:rFonts w:asciiTheme="minorHAnsi" w:hAnsiTheme="minorHAnsi"/>
        </w:rPr>
        <w:t>,</w:t>
      </w:r>
    </w:p>
    <w:p w14:paraId="069EBB5F" w14:textId="6EDFD7BE" w:rsidR="00981400" w:rsidRPr="00FA076A" w:rsidRDefault="00146BEF" w:rsidP="00FA076A">
      <w:pPr>
        <w:pStyle w:val="Akapitzlist"/>
        <w:numPr>
          <w:ilvl w:val="2"/>
          <w:numId w:val="13"/>
        </w:numPr>
        <w:tabs>
          <w:tab w:val="left" w:pos="709"/>
        </w:tabs>
        <w:ind w:left="804"/>
        <w:jc w:val="both"/>
        <w:rPr>
          <w:rFonts w:asciiTheme="minorHAnsi" w:hAnsiTheme="minorHAnsi"/>
          <w:b/>
          <w:bCs/>
        </w:rPr>
      </w:pPr>
      <w:r w:rsidRPr="00FA076A">
        <w:rPr>
          <w:rFonts w:asciiTheme="minorHAnsi" w:hAnsiTheme="minorHAnsi"/>
        </w:rPr>
        <w:t xml:space="preserve">Załącznik </w:t>
      </w:r>
      <w:r w:rsidR="00F646B6" w:rsidRPr="00FA076A">
        <w:rPr>
          <w:rFonts w:asciiTheme="minorHAnsi" w:hAnsiTheme="minorHAnsi"/>
        </w:rPr>
        <w:t xml:space="preserve">Nr 6 - </w:t>
      </w:r>
      <w:r w:rsidR="00981400" w:rsidRPr="00FA076A">
        <w:rPr>
          <w:rFonts w:asciiTheme="minorHAnsi" w:hAnsiTheme="minorHAnsi"/>
        </w:rPr>
        <w:t>Klauzula informacyjna stanowiąca realizację obowiązku informacyjnego wynikającego z art. 13 i 14 RODO</w:t>
      </w:r>
      <w:r w:rsidR="00BA298A" w:rsidRPr="00FA076A">
        <w:rPr>
          <w:rFonts w:asciiTheme="minorHAnsi" w:hAnsiTheme="minorHAnsi"/>
        </w:rPr>
        <w:t>.</w:t>
      </w:r>
    </w:p>
    <w:p w14:paraId="7080DB0B" w14:textId="77777777" w:rsidR="003A1629" w:rsidRPr="00477C27" w:rsidRDefault="003A1629" w:rsidP="009A08C5">
      <w:pPr>
        <w:tabs>
          <w:tab w:val="left" w:pos="0"/>
        </w:tabs>
        <w:spacing w:after="200"/>
        <w:jc w:val="both"/>
        <w:rPr>
          <w:rFonts w:asciiTheme="minorHAnsi" w:eastAsia="Arial" w:hAnsiTheme="minorHAnsi" w:cs="Arial"/>
          <w:szCs w:val="24"/>
          <w:lang w:eastAsia="ar-SA"/>
        </w:rPr>
      </w:pPr>
    </w:p>
    <w:p w14:paraId="472CCEBB" w14:textId="77777777" w:rsidR="007749C5" w:rsidRPr="007749C5" w:rsidRDefault="007749C5" w:rsidP="007749C5">
      <w:pPr>
        <w:keepNext/>
        <w:tabs>
          <w:tab w:val="decimal" w:pos="0"/>
          <w:tab w:val="num" w:pos="432"/>
        </w:tabs>
        <w:ind w:left="432" w:hanging="432"/>
        <w:jc w:val="both"/>
        <w:outlineLvl w:val="0"/>
        <w:rPr>
          <w:rFonts w:ascii="Calibri" w:eastAsia="Arial" w:hAnsi="Calibri" w:cs="Arial"/>
          <w:b/>
          <w:szCs w:val="24"/>
        </w:rPr>
      </w:pPr>
      <w:r w:rsidRPr="007749C5">
        <w:rPr>
          <w:rFonts w:ascii="Calibri" w:eastAsia="Arial" w:hAnsi="Calibri" w:cs="Arial"/>
          <w:b/>
          <w:szCs w:val="24"/>
        </w:rPr>
        <w:t xml:space="preserve">ZAMAWIAJĄCY </w:t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</w:r>
      <w:r w:rsidRPr="007749C5">
        <w:rPr>
          <w:rFonts w:ascii="Calibri" w:eastAsia="Arial" w:hAnsi="Calibri" w:cs="Arial"/>
          <w:b/>
          <w:szCs w:val="24"/>
        </w:rPr>
        <w:tab/>
        <w:t xml:space="preserve">WYKONAWCA                                                                    </w:t>
      </w:r>
    </w:p>
    <w:p w14:paraId="1D03A944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30814B34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6B2ED7E3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7749C5">
        <w:rPr>
          <w:rFonts w:ascii="Calibri" w:eastAsia="Calibri" w:hAnsi="Calibri" w:cs="Calibri"/>
          <w:sz w:val="22"/>
          <w:szCs w:val="22"/>
          <w:lang w:eastAsia="en-US"/>
        </w:rPr>
        <w:t>……………………………</w:t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</w:t>
      </w:r>
    </w:p>
    <w:p w14:paraId="7F1D2309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BD60EFA" w14:textId="77777777" w:rsidR="007749C5" w:rsidRPr="007749C5" w:rsidRDefault="007749C5" w:rsidP="007749C5">
      <w:pPr>
        <w:suppressAutoHyphens w:val="0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6950CDC2" w14:textId="727A28E0" w:rsidR="00F646B6" w:rsidRPr="00477C27" w:rsidRDefault="007749C5" w:rsidP="00D76016">
      <w:pPr>
        <w:suppressAutoHyphens w:val="0"/>
        <w:spacing w:line="276" w:lineRule="auto"/>
        <w:rPr>
          <w:rFonts w:asciiTheme="minorHAnsi" w:hAnsiTheme="minorHAnsi"/>
          <w:sz w:val="22"/>
          <w:szCs w:val="22"/>
        </w:rPr>
      </w:pPr>
      <w:r w:rsidRPr="007749C5">
        <w:rPr>
          <w:rFonts w:ascii="Calibri" w:eastAsia="Calibri" w:hAnsi="Calibri" w:cs="Calibri"/>
          <w:sz w:val="22"/>
          <w:szCs w:val="22"/>
          <w:lang w:eastAsia="en-US"/>
        </w:rPr>
        <w:t>……………………………</w:t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7749C5"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</w:t>
      </w:r>
    </w:p>
    <w:sectPr w:rsidR="00F646B6" w:rsidRPr="00477C27" w:rsidSect="003F2B9E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9" w:footer="680" w:gutter="113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4C6BDA" w14:textId="77777777" w:rsidR="000A3A13" w:rsidRDefault="000A3A13">
      <w:r>
        <w:separator/>
      </w:r>
    </w:p>
  </w:endnote>
  <w:endnote w:type="continuationSeparator" w:id="0">
    <w:p w14:paraId="057C3A9B" w14:textId="77777777" w:rsidR="000A3A13" w:rsidRDefault="000A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3202634"/>
      <w:docPartObj>
        <w:docPartGallery w:val="Page Numbers (Bottom of Page)"/>
        <w:docPartUnique/>
      </w:docPartObj>
    </w:sdtPr>
    <w:sdtEndPr/>
    <w:sdtContent>
      <w:sdt>
        <w:sdtPr>
          <w:id w:val="-430279708"/>
          <w:docPartObj>
            <w:docPartGallery w:val="Page Numbers (Top of Page)"/>
            <w:docPartUnique/>
          </w:docPartObj>
        </w:sdtPr>
        <w:sdtEndPr/>
        <w:sdtContent>
          <w:p w14:paraId="25D84CA6" w14:textId="27AF7087" w:rsidR="007749C5" w:rsidRDefault="007749C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348838" w14:textId="77777777" w:rsidR="007749C5" w:rsidRDefault="007749C5">
    <w:pPr>
      <w:pStyle w:val="Stopka"/>
      <w:tabs>
        <w:tab w:val="clear" w:pos="9072"/>
        <w:tab w:val="left" w:pos="9071"/>
      </w:tabs>
      <w:ind w:right="-1"/>
      <w:rPr>
        <w:rFonts w:ascii="Arial" w:hAnsi="Arial" w:cs="Arial"/>
        <w:i/>
        <w:i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3256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3F1A17" w14:textId="12D5A89C" w:rsidR="007749C5" w:rsidRDefault="007749C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A60C9F" w14:textId="77777777" w:rsidR="007749C5" w:rsidRDefault="007749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7F05D" w14:textId="77777777" w:rsidR="000A3A13" w:rsidRDefault="000A3A13">
      <w:r>
        <w:separator/>
      </w:r>
    </w:p>
  </w:footnote>
  <w:footnote w:type="continuationSeparator" w:id="0">
    <w:p w14:paraId="4327C989" w14:textId="77777777" w:rsidR="000A3A13" w:rsidRDefault="000A3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DA75A" w14:textId="69444F91" w:rsidR="007749C5" w:rsidRPr="0010506E" w:rsidRDefault="007749C5" w:rsidP="0010506E">
    <w:pPr>
      <w:pStyle w:val="Nagwek"/>
      <w:ind w:left="-709"/>
      <w:jc w:val="both"/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 xml:space="preserve">Wzór umowy (Część </w:t>
    </w:r>
    <w:r w:rsidR="007102B0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>1</w:t>
    </w:r>
    <w:r w:rsidRPr="0010506E">
      <w:rPr>
        <w:rFonts w:asciiTheme="minorHAnsi" w:hAnsiTheme="minorHAnsi" w:cstheme="minorHAnsi"/>
        <w:b/>
        <w:bCs/>
        <w:color w:val="808080" w:themeColor="background1" w:themeShade="80"/>
        <w:sz w:val="18"/>
        <w:szCs w:val="18"/>
      </w:rPr>
      <w:t>)</w:t>
    </w:r>
  </w:p>
  <w:p w14:paraId="5BA9E549" w14:textId="77777777" w:rsidR="007749C5" w:rsidRPr="0010506E" w:rsidRDefault="007749C5" w:rsidP="0010506E">
    <w:pPr>
      <w:pStyle w:val="Nagwek"/>
      <w:ind w:left="-709"/>
      <w:jc w:val="both"/>
      <w:rPr>
        <w:rFonts w:asciiTheme="minorHAnsi" w:hAnsiTheme="minorHAnsi" w:cstheme="minorHAnsi"/>
        <w:i/>
        <w:iCs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i/>
        <w:iCs/>
        <w:color w:val="808080" w:themeColor="background1" w:themeShade="80"/>
        <w:sz w:val="18"/>
        <w:szCs w:val="18"/>
      </w:rPr>
      <w:t>Nazwa zamówienia:</w:t>
    </w:r>
  </w:p>
  <w:p w14:paraId="5AB98B30" w14:textId="294E48AB" w:rsidR="007749C5" w:rsidRPr="0010506E" w:rsidRDefault="007749C5" w:rsidP="0010506E">
    <w:pPr>
      <w:ind w:left="-709" w:right="401"/>
      <w:jc w:val="both"/>
      <w:rPr>
        <w:rFonts w:asciiTheme="minorHAnsi" w:hAnsiTheme="minorHAnsi" w:cstheme="minorHAnsi"/>
        <w:b/>
        <w:i/>
        <w:color w:val="808080" w:themeColor="background1" w:themeShade="80"/>
        <w:sz w:val="18"/>
        <w:szCs w:val="18"/>
      </w:rPr>
    </w:pP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val="x-none" w:eastAsia="x-none"/>
      </w:rPr>
      <w:t>„</w:t>
    </w: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 xml:space="preserve">Zakup i dostawę wyposażenia do obsługi ładunków intermodalnych w ramach zadania pn. „Przystosowanie infrastruktury Terminala Promowego w Świnoujściu do obsługi transportu intermodalnego”” – Część </w:t>
    </w:r>
    <w:r w:rsidR="005B72E9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>1</w:t>
    </w:r>
    <w:r w:rsidRPr="0010506E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 xml:space="preserve"> – </w:t>
    </w:r>
    <w:r w:rsidR="005B72E9">
      <w:rPr>
        <w:rFonts w:asciiTheme="minorHAnsi" w:hAnsiTheme="minorHAnsi" w:cstheme="minorHAnsi"/>
        <w:b/>
        <w:color w:val="808080" w:themeColor="background1" w:themeShade="80"/>
        <w:sz w:val="18"/>
        <w:szCs w:val="18"/>
        <w:lang w:eastAsia="x-none"/>
      </w:rPr>
      <w:t>Wóz kontenerowy</w:t>
    </w:r>
  </w:p>
  <w:p w14:paraId="58CAC193" w14:textId="53EA483A" w:rsidR="007749C5" w:rsidRDefault="007749C5" w:rsidP="003F2B9E">
    <w:pPr>
      <w:pStyle w:val="Nagwek"/>
      <w:ind w:left="-993"/>
    </w:pPr>
    <w:bookmarkStart w:id="18" w:name="QuickMark"/>
    <w:bookmarkEnd w:id="18"/>
    <w:r>
      <w:rPr>
        <w:noProof/>
      </w:rPr>
      <w:drawing>
        <wp:inline distT="0" distB="0" distL="0" distR="0" wp14:anchorId="5DE1BCA6" wp14:editId="6A33474B">
          <wp:extent cx="6356108" cy="558165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433" cy="5612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CFDE0AD8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BB9038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2"/>
        <w:szCs w:val="22"/>
      </w:rPr>
    </w:lvl>
  </w:abstractNum>
  <w:abstractNum w:abstractNumId="6" w15:restartNumberingAfterBreak="0">
    <w:nsid w:val="00000007"/>
    <w:multiLevelType w:val="singleLevel"/>
    <w:tmpl w:val="CCAA11B8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7" w15:restartNumberingAfterBreak="0">
    <w:nsid w:val="00000008"/>
    <w:multiLevelType w:val="singleLevel"/>
    <w:tmpl w:val="7504B05C"/>
    <w:name w:val="WW8Num13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cstheme="minorHAnsi" w:hint="default"/>
        <w:b w:val="0"/>
        <w:sz w:val="24"/>
        <w:szCs w:val="24"/>
        <w:lang w:eastAsia="ar-SA"/>
      </w:rPr>
    </w:lvl>
  </w:abstractNum>
  <w:abstractNum w:abstractNumId="8" w15:restartNumberingAfterBreak="0">
    <w:nsid w:val="00000009"/>
    <w:multiLevelType w:val="multilevel"/>
    <w:tmpl w:val="57AA6B3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-709"/>
        </w:tabs>
        <w:ind w:left="360" w:hanging="360"/>
      </w:pPr>
      <w:rPr>
        <w:rFonts w:asciiTheme="minorHAnsi" w:eastAsia="Times New Roman" w:hAnsiTheme="minorHAnsi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color w:val="auto"/>
        <w:kern w:val="1"/>
        <w:sz w:val="22"/>
        <w:szCs w:val="22"/>
        <w:lang w:val="x-none" w:eastAsia="hi-IN" w:bidi="hi-I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69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10" w15:restartNumberingAfterBreak="0">
    <w:nsid w:val="0000000B"/>
    <w:multiLevelType w:val="multilevel"/>
    <w:tmpl w:val="31B675C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12" w15:restartNumberingAfterBreak="0">
    <w:nsid w:val="0000000D"/>
    <w:multiLevelType w:val="multilevel"/>
    <w:tmpl w:val="0000000D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502" w:hanging="360"/>
      </w:pPr>
      <w:rPr>
        <w:rFonts w:ascii="Arial" w:eastAsia="Calibri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A9468B5E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sz w:val="24"/>
        <w:szCs w:val="24"/>
      </w:rPr>
    </w:lvl>
  </w:abstractNum>
  <w:abstractNum w:abstractNumId="14" w15:restartNumberingAfterBreak="0">
    <w:nsid w:val="00000010"/>
    <w:multiLevelType w:val="singleLevel"/>
    <w:tmpl w:val="82684F42"/>
    <w:name w:val="WW8Num2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NewRoman" w:hAnsiTheme="minorHAnsi" w:cstheme="minorHAnsi" w:hint="default"/>
        <w:b w:val="0"/>
        <w:sz w:val="24"/>
        <w:szCs w:val="24"/>
        <w:lang w:eastAsia="ar-SA"/>
      </w:rPr>
    </w:lvl>
  </w:abstractNum>
  <w:abstractNum w:abstractNumId="15" w15:restartNumberingAfterBreak="0">
    <w:nsid w:val="00000011"/>
    <w:multiLevelType w:val="singleLevel"/>
    <w:tmpl w:val="00000011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/>
        <w:sz w:val="22"/>
        <w:szCs w:val="22"/>
      </w:rPr>
    </w:lvl>
  </w:abstractNum>
  <w:abstractNum w:abstractNumId="16" w15:restartNumberingAfterBreak="0">
    <w:nsid w:val="00000012"/>
    <w:multiLevelType w:val="singleLevel"/>
    <w:tmpl w:val="C52E1914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Arial" w:hAnsiTheme="minorHAnsi" w:cs="Arial" w:hint="default"/>
        <w:b w:val="0"/>
        <w:iCs/>
        <w:sz w:val="24"/>
        <w:szCs w:val="24"/>
      </w:rPr>
    </w:lvl>
  </w:abstractNum>
  <w:abstractNum w:abstractNumId="17" w15:restartNumberingAfterBreak="0">
    <w:nsid w:val="00000013"/>
    <w:multiLevelType w:val="singleLevel"/>
    <w:tmpl w:val="A3907B9A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Theme="minorHAnsi" w:eastAsia="Arial" w:hAnsiTheme="minorHAnsi" w:cs="Arial"/>
        <w:color w:val="000000"/>
        <w:sz w:val="22"/>
        <w:szCs w:val="22"/>
      </w:rPr>
    </w:lvl>
  </w:abstractNum>
  <w:abstractNum w:abstractNumId="18" w15:restartNumberingAfterBreak="0">
    <w:nsid w:val="00000014"/>
    <w:multiLevelType w:val="singleLevel"/>
    <w:tmpl w:val="01848234"/>
    <w:name w:val="WW8Num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Arial" w:hint="default"/>
        <w:sz w:val="24"/>
        <w:szCs w:val="24"/>
      </w:rPr>
    </w:lvl>
  </w:abstractNum>
  <w:abstractNum w:abstractNumId="19" w15:restartNumberingAfterBreak="0">
    <w:nsid w:val="00000015"/>
    <w:multiLevelType w:val="singleLevel"/>
    <w:tmpl w:val="1CF676DC"/>
    <w:name w:val="WW8Num33"/>
    <w:lvl w:ilvl="0">
      <w:start w:val="1"/>
      <w:numFmt w:val="decimal"/>
      <w:lvlText w:val="%1."/>
      <w:lvlJc w:val="left"/>
      <w:pPr>
        <w:tabs>
          <w:tab w:val="num" w:pos="5811"/>
        </w:tabs>
        <w:ind w:left="6455" w:hanging="360"/>
      </w:pPr>
      <w:rPr>
        <w:rFonts w:asciiTheme="minorHAnsi" w:eastAsia="Arial" w:hAnsiTheme="minorHAnsi" w:cs="Arial" w:hint="default"/>
        <w:b w:val="0"/>
        <w:color w:val="auto"/>
        <w:spacing w:val="-4"/>
        <w:sz w:val="24"/>
        <w:szCs w:val="24"/>
        <w:lang w:val="x-none"/>
      </w:rPr>
    </w:lvl>
  </w:abstractNum>
  <w:abstractNum w:abstractNumId="20" w15:restartNumberingAfterBreak="0">
    <w:nsid w:val="00000016"/>
    <w:multiLevelType w:val="singleLevel"/>
    <w:tmpl w:val="00000016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sz w:val="22"/>
        <w:szCs w:val="22"/>
        <w:lang w:eastAsia="ar-SA"/>
      </w:rPr>
    </w:lvl>
  </w:abstractNum>
  <w:abstractNum w:abstractNumId="21" w15:restartNumberingAfterBreak="0">
    <w:nsid w:val="00000017"/>
    <w:multiLevelType w:val="singleLevel"/>
    <w:tmpl w:val="00000017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  <w:sz w:val="22"/>
        <w:szCs w:val="22"/>
      </w:rPr>
    </w:lvl>
  </w:abstractNum>
  <w:abstractNum w:abstractNumId="22" w15:restartNumberingAfterBreak="0">
    <w:nsid w:val="00000018"/>
    <w:multiLevelType w:val="multilevel"/>
    <w:tmpl w:val="28547268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Theme="minorHAnsi" w:hAnsiTheme="minorHAnsi" w:cs="Arial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Theme="minorHAnsi" w:eastAsia="Times New Roman" w:hAnsiTheme="minorHAnsi" w:cstheme="minorHAnsi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sz w:val="22"/>
        <w:szCs w:val="22"/>
      </w:rPr>
    </w:lvl>
  </w:abstractNum>
  <w:abstractNum w:abstractNumId="24" w15:restartNumberingAfterBreak="0">
    <w:nsid w:val="0000001A"/>
    <w:multiLevelType w:val="multilevel"/>
    <w:tmpl w:val="2868A5E2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ascii="Arial" w:eastAsia="Calibri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Theme="minorHAnsi" w:hAnsiTheme="minorHAnsi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54B400F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2"/>
        <w:szCs w:val="22"/>
        <w:lang w:eastAsia="ar-SA"/>
      </w:rPr>
    </w:lvl>
  </w:abstractNum>
  <w:abstractNum w:abstractNumId="26" w15:restartNumberingAfterBreak="0">
    <w:nsid w:val="0000001C"/>
    <w:multiLevelType w:val="single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  <w:lang w:eastAsia="ar-SA"/>
      </w:rPr>
    </w:lvl>
  </w:abstractNum>
  <w:abstractNum w:abstractNumId="27" w15:restartNumberingAfterBreak="0">
    <w:nsid w:val="0000001D"/>
    <w:multiLevelType w:val="singleLevel"/>
    <w:tmpl w:val="0000001D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</w:abstractNum>
  <w:abstractNum w:abstractNumId="28" w15:restartNumberingAfterBreak="0">
    <w:nsid w:val="0000001E"/>
    <w:multiLevelType w:val="singleLevel"/>
    <w:tmpl w:val="0000001E"/>
    <w:name w:val="WW8Num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Cs/>
        <w:sz w:val="22"/>
      </w:rPr>
    </w:lvl>
  </w:abstractNum>
  <w:abstractNum w:abstractNumId="29" w15:restartNumberingAfterBreak="0">
    <w:nsid w:val="0000001F"/>
    <w:multiLevelType w:val="singleLevel"/>
    <w:tmpl w:val="88D26012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Theme="minorHAnsi" w:hAnsiTheme="minorHAnsi" w:cs="Arial" w:hint="default"/>
        <w:b w:val="0"/>
        <w:bCs/>
        <w:sz w:val="24"/>
        <w:szCs w:val="24"/>
      </w:rPr>
    </w:lvl>
  </w:abstractNum>
  <w:abstractNum w:abstractNumId="30" w15:restartNumberingAfterBreak="0">
    <w:nsid w:val="00000020"/>
    <w:multiLevelType w:val="multilevel"/>
    <w:tmpl w:val="2DB83A72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Theme="minorHAnsi" w:hAnsiTheme="minorHAnsi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singleLevel"/>
    <w:tmpl w:val="69B83F42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2" w15:restartNumberingAfterBreak="0">
    <w:nsid w:val="00000022"/>
    <w:multiLevelType w:val="singleLevel"/>
    <w:tmpl w:val="00000022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 w:val="0"/>
        <w:color w:val="auto"/>
        <w:sz w:val="22"/>
        <w:szCs w:val="22"/>
        <w:lang w:eastAsia="ar-SA"/>
      </w:rPr>
    </w:lvl>
  </w:abstractNum>
  <w:abstractNum w:abstractNumId="33" w15:restartNumberingAfterBreak="0">
    <w:nsid w:val="00000023"/>
    <w:multiLevelType w:val="singleLevel"/>
    <w:tmpl w:val="1E40CF26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Theme="minorHAnsi" w:eastAsia="Arial" w:hAnsiTheme="minorHAnsi" w:cs="Arial"/>
        <w:sz w:val="22"/>
        <w:szCs w:val="22"/>
      </w:rPr>
    </w:lvl>
  </w:abstractNum>
  <w:abstractNum w:abstractNumId="34" w15:restartNumberingAfterBreak="0">
    <w:nsid w:val="0A9F2BB3"/>
    <w:multiLevelType w:val="hybridMultilevel"/>
    <w:tmpl w:val="F1FAABA2"/>
    <w:lvl w:ilvl="0" w:tplc="3F8E8A3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0D0352A4"/>
    <w:multiLevelType w:val="hybridMultilevel"/>
    <w:tmpl w:val="6728D994"/>
    <w:lvl w:ilvl="0" w:tplc="04150011">
      <w:start w:val="1"/>
      <w:numFmt w:val="decimal"/>
      <w:lvlText w:val="%1)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6" w15:restartNumberingAfterBreak="0">
    <w:nsid w:val="1687720D"/>
    <w:multiLevelType w:val="multilevel"/>
    <w:tmpl w:val="FDFEA83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6B374D0"/>
    <w:multiLevelType w:val="multilevel"/>
    <w:tmpl w:val="F2BEE8C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B343F1B"/>
    <w:multiLevelType w:val="hybridMultilevel"/>
    <w:tmpl w:val="711CB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0A6A27"/>
    <w:multiLevelType w:val="hybridMultilevel"/>
    <w:tmpl w:val="6C7C62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FBA5216"/>
    <w:multiLevelType w:val="multilevel"/>
    <w:tmpl w:val="79E4B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5E17069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CD3263"/>
    <w:multiLevelType w:val="hybridMultilevel"/>
    <w:tmpl w:val="98406A9C"/>
    <w:name w:val="WW8Num1632"/>
    <w:lvl w:ilvl="0" w:tplc="6BCE237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F17BE9"/>
    <w:multiLevelType w:val="hybridMultilevel"/>
    <w:tmpl w:val="EF204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540932"/>
    <w:multiLevelType w:val="multilevel"/>
    <w:tmpl w:val="FC84129A"/>
    <w:lvl w:ilvl="0">
      <w:start w:val="1"/>
      <w:numFmt w:val="decimal"/>
      <w:lvlText w:val="%1."/>
      <w:lvlJc w:val="left"/>
      <w:rPr>
        <w:rFonts w:ascii="Verdana" w:eastAsia="Verdana" w:hAnsi="Verdana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5912EE6"/>
    <w:multiLevelType w:val="hybridMultilevel"/>
    <w:tmpl w:val="C3E60BF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A0760AA"/>
    <w:multiLevelType w:val="multilevel"/>
    <w:tmpl w:val="8E16639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AB56A19"/>
    <w:multiLevelType w:val="hybridMultilevel"/>
    <w:tmpl w:val="A33CB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CE5BB6"/>
    <w:multiLevelType w:val="hybridMultilevel"/>
    <w:tmpl w:val="9502F774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FB7493"/>
    <w:multiLevelType w:val="hybridMultilevel"/>
    <w:tmpl w:val="B9AA5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A3229D"/>
    <w:multiLevelType w:val="hybridMultilevel"/>
    <w:tmpl w:val="24DC7C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81F1307"/>
    <w:multiLevelType w:val="hybridMultilevel"/>
    <w:tmpl w:val="237C8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E00256"/>
    <w:multiLevelType w:val="multilevel"/>
    <w:tmpl w:val="DA3026A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51951658"/>
    <w:multiLevelType w:val="hybridMultilevel"/>
    <w:tmpl w:val="65A049A8"/>
    <w:lvl w:ilvl="0" w:tplc="69D8D95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BD5A15"/>
    <w:multiLevelType w:val="multilevel"/>
    <w:tmpl w:val="4EC8D40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32B6539"/>
    <w:multiLevelType w:val="multilevel"/>
    <w:tmpl w:val="AD0E7E3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72570EF"/>
    <w:multiLevelType w:val="multilevel"/>
    <w:tmpl w:val="51B274EA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C6A1C35"/>
    <w:multiLevelType w:val="hybridMultilevel"/>
    <w:tmpl w:val="AE7439C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630038A9"/>
    <w:multiLevelType w:val="hybridMultilevel"/>
    <w:tmpl w:val="EF204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173968"/>
    <w:multiLevelType w:val="multilevel"/>
    <w:tmpl w:val="F9340B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223150"/>
    <w:multiLevelType w:val="hybridMultilevel"/>
    <w:tmpl w:val="EA2E778A"/>
    <w:lvl w:ilvl="0" w:tplc="35382988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2C7C9E"/>
    <w:multiLevelType w:val="hybridMultilevel"/>
    <w:tmpl w:val="C95ED6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EA21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3716B7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0CC4B8E">
      <w:start w:val="1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F765F3C"/>
    <w:multiLevelType w:val="singleLevel"/>
    <w:tmpl w:val="5FB081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sz w:val="24"/>
        <w:szCs w:val="24"/>
      </w:rPr>
    </w:lvl>
  </w:abstractNum>
  <w:abstractNum w:abstractNumId="64" w15:restartNumberingAfterBreak="0">
    <w:nsid w:val="755F7BD6"/>
    <w:multiLevelType w:val="multilevel"/>
    <w:tmpl w:val="4438A6B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645095E"/>
    <w:multiLevelType w:val="hybridMultilevel"/>
    <w:tmpl w:val="134CB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714E714">
      <w:start w:val="1"/>
      <w:numFmt w:val="decimal"/>
      <w:lvlText w:val="%2)"/>
      <w:lvlJc w:val="left"/>
      <w:pPr>
        <w:ind w:left="644" w:hanging="360"/>
      </w:pPr>
      <w:rPr>
        <w:rFonts w:asciiTheme="minorHAnsi" w:eastAsia="Times New Roman" w:hAnsiTheme="minorHAnsi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5574BE"/>
    <w:multiLevelType w:val="multilevel"/>
    <w:tmpl w:val="E9586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513"/>
        </w:tabs>
        <w:ind w:left="513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207"/>
        </w:tabs>
        <w:ind w:left="-207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93"/>
        </w:tabs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3"/>
        </w:tabs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3"/>
        </w:tabs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33"/>
        </w:tabs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53"/>
        </w:tabs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13"/>
        </w:tabs>
        <w:ind w:left="4113" w:hanging="1800"/>
      </w:pPr>
      <w:rPr>
        <w:rFonts w:hint="default"/>
      </w:rPr>
    </w:lvl>
  </w:abstractNum>
  <w:abstractNum w:abstractNumId="67" w15:restartNumberingAfterBreak="0">
    <w:nsid w:val="7B152374"/>
    <w:multiLevelType w:val="multilevel"/>
    <w:tmpl w:val="AD447D2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B3E5942"/>
    <w:multiLevelType w:val="hybridMultilevel"/>
    <w:tmpl w:val="F13AD73C"/>
    <w:name w:val="WW8Num163"/>
    <w:lvl w:ilvl="0" w:tplc="1396DEE8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5249D3"/>
    <w:multiLevelType w:val="hybridMultilevel"/>
    <w:tmpl w:val="C69AACAA"/>
    <w:lvl w:ilvl="0" w:tplc="6C44E1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10"/>
  </w:num>
  <w:num w:numId="7">
    <w:abstractNumId w:val="13"/>
  </w:num>
  <w:num w:numId="8">
    <w:abstractNumId w:val="14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2"/>
  </w:num>
  <w:num w:numId="14">
    <w:abstractNumId w:val="24"/>
  </w:num>
  <w:num w:numId="15">
    <w:abstractNumId w:val="29"/>
  </w:num>
  <w:num w:numId="16">
    <w:abstractNumId w:val="30"/>
  </w:num>
  <w:num w:numId="17">
    <w:abstractNumId w:val="33"/>
  </w:num>
  <w:num w:numId="18">
    <w:abstractNumId w:val="45"/>
  </w:num>
  <w:num w:numId="19">
    <w:abstractNumId w:val="68"/>
  </w:num>
  <w:num w:numId="20">
    <w:abstractNumId w:val="42"/>
  </w:num>
  <w:num w:numId="21">
    <w:abstractNumId w:val="63"/>
  </w:num>
  <w:num w:numId="22">
    <w:abstractNumId w:val="50"/>
  </w:num>
  <w:num w:numId="23">
    <w:abstractNumId w:val="51"/>
  </w:num>
  <w:num w:numId="24">
    <w:abstractNumId w:val="34"/>
  </w:num>
  <w:num w:numId="25">
    <w:abstractNumId w:val="65"/>
  </w:num>
  <w:num w:numId="26">
    <w:abstractNumId w:val="69"/>
  </w:num>
  <w:num w:numId="27">
    <w:abstractNumId w:val="57"/>
  </w:num>
  <w:num w:numId="28">
    <w:abstractNumId w:val="35"/>
  </w:num>
  <w:num w:numId="29">
    <w:abstractNumId w:val="62"/>
  </w:num>
  <w:num w:numId="30">
    <w:abstractNumId w:val="58"/>
  </w:num>
  <w:num w:numId="31">
    <w:abstractNumId w:val="52"/>
  </w:num>
  <w:num w:numId="32">
    <w:abstractNumId w:val="39"/>
  </w:num>
  <w:num w:numId="33">
    <w:abstractNumId w:val="66"/>
  </w:num>
  <w:num w:numId="34">
    <w:abstractNumId w:val="59"/>
  </w:num>
  <w:num w:numId="35">
    <w:abstractNumId w:val="40"/>
  </w:num>
  <w:num w:numId="36">
    <w:abstractNumId w:val="38"/>
  </w:num>
  <w:num w:numId="37">
    <w:abstractNumId w:val="44"/>
  </w:num>
  <w:num w:numId="38">
    <w:abstractNumId w:val="37"/>
  </w:num>
  <w:num w:numId="39">
    <w:abstractNumId w:val="67"/>
  </w:num>
  <w:num w:numId="40">
    <w:abstractNumId w:val="36"/>
  </w:num>
  <w:num w:numId="41">
    <w:abstractNumId w:val="46"/>
  </w:num>
  <w:num w:numId="42">
    <w:abstractNumId w:val="64"/>
  </w:num>
  <w:num w:numId="43">
    <w:abstractNumId w:val="54"/>
  </w:num>
  <w:num w:numId="44">
    <w:abstractNumId w:val="56"/>
  </w:num>
  <w:num w:numId="45">
    <w:abstractNumId w:val="55"/>
  </w:num>
  <w:num w:numId="4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43"/>
  </w:num>
  <w:num w:numId="49">
    <w:abstractNumId w:val="53"/>
  </w:num>
  <w:num w:numId="50">
    <w:abstractNumId w:val="48"/>
  </w:num>
  <w:num w:numId="51">
    <w:abstractNumId w:val="47"/>
  </w:num>
  <w:num w:numId="52">
    <w:abstractNumId w:val="61"/>
  </w:num>
  <w:num w:numId="53">
    <w:abstractNumId w:val="4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999"/>
    <w:rsid w:val="00010235"/>
    <w:rsid w:val="00015FF0"/>
    <w:rsid w:val="00016A71"/>
    <w:rsid w:val="000264E0"/>
    <w:rsid w:val="0004229C"/>
    <w:rsid w:val="00043396"/>
    <w:rsid w:val="00050822"/>
    <w:rsid w:val="00051BD4"/>
    <w:rsid w:val="00055E9F"/>
    <w:rsid w:val="00065302"/>
    <w:rsid w:val="00082436"/>
    <w:rsid w:val="00084AA8"/>
    <w:rsid w:val="00092A02"/>
    <w:rsid w:val="000A148F"/>
    <w:rsid w:val="000A2F0D"/>
    <w:rsid w:val="000A3A13"/>
    <w:rsid w:val="000D27B5"/>
    <w:rsid w:val="000D2A18"/>
    <w:rsid w:val="000E18F6"/>
    <w:rsid w:val="000E2088"/>
    <w:rsid w:val="000F1BDA"/>
    <w:rsid w:val="0010003D"/>
    <w:rsid w:val="0010506E"/>
    <w:rsid w:val="00110238"/>
    <w:rsid w:val="00111D54"/>
    <w:rsid w:val="00146BEF"/>
    <w:rsid w:val="00147999"/>
    <w:rsid w:val="0015406A"/>
    <w:rsid w:val="00161FBA"/>
    <w:rsid w:val="00162589"/>
    <w:rsid w:val="00162925"/>
    <w:rsid w:val="00165681"/>
    <w:rsid w:val="00165BC1"/>
    <w:rsid w:val="001759C2"/>
    <w:rsid w:val="001869B9"/>
    <w:rsid w:val="00190EC9"/>
    <w:rsid w:val="001A40F5"/>
    <w:rsid w:val="001A6CDF"/>
    <w:rsid w:val="001B45F9"/>
    <w:rsid w:val="001B5C0D"/>
    <w:rsid w:val="001B70EA"/>
    <w:rsid w:val="001C25D0"/>
    <w:rsid w:val="001C2F86"/>
    <w:rsid w:val="001C6525"/>
    <w:rsid w:val="001C7A93"/>
    <w:rsid w:val="001D1029"/>
    <w:rsid w:val="001E31FE"/>
    <w:rsid w:val="001F1C24"/>
    <w:rsid w:val="001F2619"/>
    <w:rsid w:val="001F3067"/>
    <w:rsid w:val="00204AA2"/>
    <w:rsid w:val="00207205"/>
    <w:rsid w:val="00207DB2"/>
    <w:rsid w:val="00231B7B"/>
    <w:rsid w:val="00233F20"/>
    <w:rsid w:val="002471F7"/>
    <w:rsid w:val="002501E9"/>
    <w:rsid w:val="00252621"/>
    <w:rsid w:val="00254C9F"/>
    <w:rsid w:val="00256155"/>
    <w:rsid w:val="002603FC"/>
    <w:rsid w:val="00267142"/>
    <w:rsid w:val="00274F3B"/>
    <w:rsid w:val="00282B21"/>
    <w:rsid w:val="00292D5A"/>
    <w:rsid w:val="00293887"/>
    <w:rsid w:val="00297733"/>
    <w:rsid w:val="002B350D"/>
    <w:rsid w:val="002D5302"/>
    <w:rsid w:val="002F0722"/>
    <w:rsid w:val="00300A8E"/>
    <w:rsid w:val="00310CDA"/>
    <w:rsid w:val="003135AD"/>
    <w:rsid w:val="003143D4"/>
    <w:rsid w:val="00334561"/>
    <w:rsid w:val="00335984"/>
    <w:rsid w:val="00355977"/>
    <w:rsid w:val="0036188D"/>
    <w:rsid w:val="00372377"/>
    <w:rsid w:val="00374713"/>
    <w:rsid w:val="00382BD5"/>
    <w:rsid w:val="003A1629"/>
    <w:rsid w:val="003A2688"/>
    <w:rsid w:val="003B661D"/>
    <w:rsid w:val="003D4759"/>
    <w:rsid w:val="003D4BA0"/>
    <w:rsid w:val="003D4D29"/>
    <w:rsid w:val="003E6973"/>
    <w:rsid w:val="003F1FA0"/>
    <w:rsid w:val="003F2B9E"/>
    <w:rsid w:val="003F60D1"/>
    <w:rsid w:val="00405775"/>
    <w:rsid w:val="00425E59"/>
    <w:rsid w:val="00433A90"/>
    <w:rsid w:val="00433B5A"/>
    <w:rsid w:val="004370F9"/>
    <w:rsid w:val="00452AD9"/>
    <w:rsid w:val="0046013A"/>
    <w:rsid w:val="00473455"/>
    <w:rsid w:val="00477C27"/>
    <w:rsid w:val="00477F09"/>
    <w:rsid w:val="004811DB"/>
    <w:rsid w:val="004824AE"/>
    <w:rsid w:val="00482D45"/>
    <w:rsid w:val="00484C47"/>
    <w:rsid w:val="004926C7"/>
    <w:rsid w:val="0049315D"/>
    <w:rsid w:val="00493D81"/>
    <w:rsid w:val="00496129"/>
    <w:rsid w:val="004A4033"/>
    <w:rsid w:val="004B04EB"/>
    <w:rsid w:val="004B76F0"/>
    <w:rsid w:val="004C739B"/>
    <w:rsid w:val="004D0354"/>
    <w:rsid w:val="004E2E09"/>
    <w:rsid w:val="004E4C3B"/>
    <w:rsid w:val="004F7817"/>
    <w:rsid w:val="00525CCF"/>
    <w:rsid w:val="005264BF"/>
    <w:rsid w:val="005479E9"/>
    <w:rsid w:val="00552B00"/>
    <w:rsid w:val="00553468"/>
    <w:rsid w:val="0057192F"/>
    <w:rsid w:val="005771CC"/>
    <w:rsid w:val="00577260"/>
    <w:rsid w:val="00577F19"/>
    <w:rsid w:val="005840B3"/>
    <w:rsid w:val="0059496F"/>
    <w:rsid w:val="005A13ED"/>
    <w:rsid w:val="005A2238"/>
    <w:rsid w:val="005A3A84"/>
    <w:rsid w:val="005A5A18"/>
    <w:rsid w:val="005A5F2C"/>
    <w:rsid w:val="005A61A7"/>
    <w:rsid w:val="005A79DE"/>
    <w:rsid w:val="005B34DA"/>
    <w:rsid w:val="005B72E9"/>
    <w:rsid w:val="005C0907"/>
    <w:rsid w:val="005C1B59"/>
    <w:rsid w:val="005C35A3"/>
    <w:rsid w:val="005D183C"/>
    <w:rsid w:val="005E2AEB"/>
    <w:rsid w:val="005E457C"/>
    <w:rsid w:val="00600060"/>
    <w:rsid w:val="006100B2"/>
    <w:rsid w:val="00621E25"/>
    <w:rsid w:val="00623DAA"/>
    <w:rsid w:val="00636EB2"/>
    <w:rsid w:val="00642BC8"/>
    <w:rsid w:val="00653EFC"/>
    <w:rsid w:val="00665E87"/>
    <w:rsid w:val="0067513A"/>
    <w:rsid w:val="00693D30"/>
    <w:rsid w:val="006A3C5E"/>
    <w:rsid w:val="006A63EE"/>
    <w:rsid w:val="006B00C4"/>
    <w:rsid w:val="006C4FB3"/>
    <w:rsid w:val="006C5DAB"/>
    <w:rsid w:val="006D7191"/>
    <w:rsid w:val="006E7579"/>
    <w:rsid w:val="006F5AD4"/>
    <w:rsid w:val="007102B0"/>
    <w:rsid w:val="0071743B"/>
    <w:rsid w:val="00720AA7"/>
    <w:rsid w:val="00727CA0"/>
    <w:rsid w:val="00730FA1"/>
    <w:rsid w:val="0073351E"/>
    <w:rsid w:val="00737A9C"/>
    <w:rsid w:val="00742769"/>
    <w:rsid w:val="00752125"/>
    <w:rsid w:val="00760E0C"/>
    <w:rsid w:val="00763FDE"/>
    <w:rsid w:val="007644E7"/>
    <w:rsid w:val="00770D63"/>
    <w:rsid w:val="007749C5"/>
    <w:rsid w:val="007838CC"/>
    <w:rsid w:val="00791029"/>
    <w:rsid w:val="007939AC"/>
    <w:rsid w:val="0079683C"/>
    <w:rsid w:val="007A591E"/>
    <w:rsid w:val="007B38A9"/>
    <w:rsid w:val="007B4C20"/>
    <w:rsid w:val="007C4EFA"/>
    <w:rsid w:val="007D5591"/>
    <w:rsid w:val="007D627D"/>
    <w:rsid w:val="007D6A8A"/>
    <w:rsid w:val="007D76C2"/>
    <w:rsid w:val="007E7209"/>
    <w:rsid w:val="007F187F"/>
    <w:rsid w:val="007F620C"/>
    <w:rsid w:val="008008A2"/>
    <w:rsid w:val="00810801"/>
    <w:rsid w:val="00817152"/>
    <w:rsid w:val="00823DEA"/>
    <w:rsid w:val="00827A37"/>
    <w:rsid w:val="008564FC"/>
    <w:rsid w:val="0085755C"/>
    <w:rsid w:val="00864A61"/>
    <w:rsid w:val="00866995"/>
    <w:rsid w:val="00873516"/>
    <w:rsid w:val="00873D70"/>
    <w:rsid w:val="00877492"/>
    <w:rsid w:val="00880EC1"/>
    <w:rsid w:val="00883813"/>
    <w:rsid w:val="0088450B"/>
    <w:rsid w:val="00891FA6"/>
    <w:rsid w:val="00891FC1"/>
    <w:rsid w:val="00894F66"/>
    <w:rsid w:val="008A03C2"/>
    <w:rsid w:val="008A7323"/>
    <w:rsid w:val="008D674B"/>
    <w:rsid w:val="008E1BC7"/>
    <w:rsid w:val="009003CB"/>
    <w:rsid w:val="00903770"/>
    <w:rsid w:val="00907596"/>
    <w:rsid w:val="00921658"/>
    <w:rsid w:val="00936A0E"/>
    <w:rsid w:val="009422CA"/>
    <w:rsid w:val="0094240A"/>
    <w:rsid w:val="00944C9B"/>
    <w:rsid w:val="00962CD7"/>
    <w:rsid w:val="00976F4A"/>
    <w:rsid w:val="00980667"/>
    <w:rsid w:val="00981400"/>
    <w:rsid w:val="00982316"/>
    <w:rsid w:val="009A08C5"/>
    <w:rsid w:val="009A5CAD"/>
    <w:rsid w:val="009C505E"/>
    <w:rsid w:val="009D0140"/>
    <w:rsid w:val="009E1CEE"/>
    <w:rsid w:val="009E7209"/>
    <w:rsid w:val="009F06C4"/>
    <w:rsid w:val="009F58BC"/>
    <w:rsid w:val="00A03A1A"/>
    <w:rsid w:val="00A06862"/>
    <w:rsid w:val="00A15D95"/>
    <w:rsid w:val="00A16071"/>
    <w:rsid w:val="00A1676F"/>
    <w:rsid w:val="00A17031"/>
    <w:rsid w:val="00A32DE7"/>
    <w:rsid w:val="00A35084"/>
    <w:rsid w:val="00A44416"/>
    <w:rsid w:val="00A46824"/>
    <w:rsid w:val="00A564B3"/>
    <w:rsid w:val="00A57EF5"/>
    <w:rsid w:val="00A65B58"/>
    <w:rsid w:val="00A66731"/>
    <w:rsid w:val="00A71A36"/>
    <w:rsid w:val="00A8039B"/>
    <w:rsid w:val="00A869EE"/>
    <w:rsid w:val="00A90CFD"/>
    <w:rsid w:val="00A94304"/>
    <w:rsid w:val="00A960A3"/>
    <w:rsid w:val="00AB0BAD"/>
    <w:rsid w:val="00AB18F3"/>
    <w:rsid w:val="00AB5B02"/>
    <w:rsid w:val="00AB76F0"/>
    <w:rsid w:val="00AC3BFB"/>
    <w:rsid w:val="00AD4812"/>
    <w:rsid w:val="00AE7BD4"/>
    <w:rsid w:val="00AF22C5"/>
    <w:rsid w:val="00AF63C4"/>
    <w:rsid w:val="00AF7FEB"/>
    <w:rsid w:val="00B0095B"/>
    <w:rsid w:val="00B0195D"/>
    <w:rsid w:val="00B31922"/>
    <w:rsid w:val="00B3392A"/>
    <w:rsid w:val="00B36CDF"/>
    <w:rsid w:val="00B53F69"/>
    <w:rsid w:val="00B541C5"/>
    <w:rsid w:val="00B57D4F"/>
    <w:rsid w:val="00B60954"/>
    <w:rsid w:val="00B65ECF"/>
    <w:rsid w:val="00B90E7F"/>
    <w:rsid w:val="00BA298A"/>
    <w:rsid w:val="00BB0DF2"/>
    <w:rsid w:val="00BB2448"/>
    <w:rsid w:val="00BC1286"/>
    <w:rsid w:val="00BC4E3A"/>
    <w:rsid w:val="00BC525A"/>
    <w:rsid w:val="00BC5AF1"/>
    <w:rsid w:val="00BD1E76"/>
    <w:rsid w:val="00BE3A46"/>
    <w:rsid w:val="00BF6921"/>
    <w:rsid w:val="00C10246"/>
    <w:rsid w:val="00C13AB2"/>
    <w:rsid w:val="00C2359C"/>
    <w:rsid w:val="00C2690D"/>
    <w:rsid w:val="00C5439D"/>
    <w:rsid w:val="00C626E5"/>
    <w:rsid w:val="00C659D3"/>
    <w:rsid w:val="00C71991"/>
    <w:rsid w:val="00C94431"/>
    <w:rsid w:val="00CA11CE"/>
    <w:rsid w:val="00CA3E27"/>
    <w:rsid w:val="00CC55BA"/>
    <w:rsid w:val="00CF1069"/>
    <w:rsid w:val="00CF4700"/>
    <w:rsid w:val="00D00315"/>
    <w:rsid w:val="00D04854"/>
    <w:rsid w:val="00D11ED8"/>
    <w:rsid w:val="00D272F3"/>
    <w:rsid w:val="00D317C7"/>
    <w:rsid w:val="00D34614"/>
    <w:rsid w:val="00D3603B"/>
    <w:rsid w:val="00D50DB7"/>
    <w:rsid w:val="00D74873"/>
    <w:rsid w:val="00D76016"/>
    <w:rsid w:val="00D80CD2"/>
    <w:rsid w:val="00D835D2"/>
    <w:rsid w:val="00D87836"/>
    <w:rsid w:val="00D93CA4"/>
    <w:rsid w:val="00D960B8"/>
    <w:rsid w:val="00DA31F6"/>
    <w:rsid w:val="00DC0AFB"/>
    <w:rsid w:val="00DC6955"/>
    <w:rsid w:val="00DE3F5F"/>
    <w:rsid w:val="00DE6183"/>
    <w:rsid w:val="00DF1DC5"/>
    <w:rsid w:val="00E003C6"/>
    <w:rsid w:val="00E05FBA"/>
    <w:rsid w:val="00E06B47"/>
    <w:rsid w:val="00E13DFB"/>
    <w:rsid w:val="00E20887"/>
    <w:rsid w:val="00E22FC1"/>
    <w:rsid w:val="00E23DAB"/>
    <w:rsid w:val="00E31D5E"/>
    <w:rsid w:val="00E3209D"/>
    <w:rsid w:val="00E320F9"/>
    <w:rsid w:val="00E40B8C"/>
    <w:rsid w:val="00E41372"/>
    <w:rsid w:val="00E41C13"/>
    <w:rsid w:val="00E41FA0"/>
    <w:rsid w:val="00E42076"/>
    <w:rsid w:val="00E457B6"/>
    <w:rsid w:val="00E45BED"/>
    <w:rsid w:val="00E637D1"/>
    <w:rsid w:val="00E6471C"/>
    <w:rsid w:val="00E74EFE"/>
    <w:rsid w:val="00E83775"/>
    <w:rsid w:val="00E9186D"/>
    <w:rsid w:val="00EA12B1"/>
    <w:rsid w:val="00EA1FB1"/>
    <w:rsid w:val="00EC4D02"/>
    <w:rsid w:val="00EE6C1A"/>
    <w:rsid w:val="00EF31CD"/>
    <w:rsid w:val="00F21764"/>
    <w:rsid w:val="00F266B2"/>
    <w:rsid w:val="00F27E90"/>
    <w:rsid w:val="00F31858"/>
    <w:rsid w:val="00F557AF"/>
    <w:rsid w:val="00F57971"/>
    <w:rsid w:val="00F60266"/>
    <w:rsid w:val="00F646B6"/>
    <w:rsid w:val="00F746BF"/>
    <w:rsid w:val="00F86D9B"/>
    <w:rsid w:val="00FA076A"/>
    <w:rsid w:val="00FA4754"/>
    <w:rsid w:val="00FA4D45"/>
    <w:rsid w:val="00FB3A3C"/>
    <w:rsid w:val="00FD7E94"/>
    <w:rsid w:val="00FE2528"/>
    <w:rsid w:val="00FE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87D762"/>
  <w15:docId w15:val="{4159DB43-7097-4F03-992F-2C8F1CB5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decimal" w:pos="284"/>
      </w:tabs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 w:cs="Arial Narrow"/>
      <w:b/>
      <w:bCs/>
      <w:color w:val="FF0000"/>
      <w:sz w:val="2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382" w:hanging="426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  <w:sz w:val="20"/>
      <w:lang w:eastAsia="pl-PL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-142" w:right="-708" w:firstLine="0"/>
      <w:outlineLvl w:val="7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Arial" w:eastAsia="Times New Roman" w:hAnsi="Arial" w:cs="Arial"/>
      <w:sz w:val="22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Arial" w:hAnsi="Arial" w:cs="Arial" w:hint="default"/>
      <w:sz w:val="24"/>
      <w:szCs w:val="24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auto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rFonts w:ascii="Arial" w:hAnsi="Arial" w:cs="Arial" w:hint="default"/>
      <w:sz w:val="22"/>
      <w:szCs w:val="22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  <w:lang w:eastAsia="ar-SA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Arial" w:hAnsi="Arial" w:cs="Arial"/>
      <w:sz w:val="22"/>
      <w:szCs w:val="22"/>
      <w:lang w:eastAsia="ar-SA"/>
    </w:rPr>
  </w:style>
  <w:style w:type="character" w:customStyle="1" w:styleId="WW8Num15z1">
    <w:name w:val="WW8Num15z1"/>
    <w:rPr>
      <w:rFonts w:ascii="Arial" w:eastAsia="Times New Roman" w:hAnsi="Arial" w:cs="Arial"/>
    </w:rPr>
  </w:style>
  <w:style w:type="character" w:customStyle="1" w:styleId="WW8Num15z2">
    <w:name w:val="WW8Num15z2"/>
    <w:rPr>
      <w:rFonts w:hint="default"/>
    </w:rPr>
  </w:style>
  <w:style w:type="character" w:customStyle="1" w:styleId="WW8Num16z0">
    <w:name w:val="WW8Num16z0"/>
    <w:rPr>
      <w:color w:val="auto"/>
      <w:sz w:val="24"/>
      <w:szCs w:val="24"/>
    </w:rPr>
  </w:style>
  <w:style w:type="character" w:customStyle="1" w:styleId="WW8Num17z0">
    <w:name w:val="WW8Num17z0"/>
    <w:rPr>
      <w:color w:val="auto"/>
    </w:rPr>
  </w:style>
  <w:style w:type="character" w:customStyle="1" w:styleId="WW8Num18z0">
    <w:name w:val="WW8Num18z0"/>
    <w:rPr>
      <w:rFonts w:ascii="Arial" w:eastAsia="Times New Roman" w:hAnsi="Arial" w:cs="Arial"/>
      <w:b w:val="0"/>
      <w:i w:val="0"/>
      <w:color w:val="auto"/>
      <w:kern w:val="1"/>
      <w:sz w:val="22"/>
      <w:szCs w:val="22"/>
      <w:lang w:val="x-none" w:eastAsia="hi-IN" w:bidi="hi-IN"/>
    </w:rPr>
  </w:style>
  <w:style w:type="character" w:customStyle="1" w:styleId="WW8Num18z1">
    <w:name w:val="WW8Num18z1"/>
    <w:rPr>
      <w:rFonts w:ascii="Arial" w:eastAsia="Times New Roman" w:hAnsi="Arial" w:cs="Arial"/>
      <w:b w:val="0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1z0">
    <w:name w:val="WW8Num21z0"/>
    <w:rPr>
      <w:rFonts w:ascii="Arial" w:hAnsi="Arial" w:cs="Arial"/>
      <w:sz w:val="22"/>
      <w:szCs w:val="22"/>
      <w:lang w:eastAsia="ar-S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 w:hint="default"/>
      <w:b w:val="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  <w:rPr>
      <w:rFonts w:ascii="Arial" w:eastAsia="Calibri" w:hAnsi="Arial" w:cs="Arial" w:hint="default"/>
      <w:sz w:val="22"/>
      <w:szCs w:val="22"/>
    </w:rPr>
  </w:style>
  <w:style w:type="character" w:customStyle="1" w:styleId="WW8Num23z2">
    <w:name w:val="WW8Num23z2"/>
    <w:rPr>
      <w:rFonts w:hint="default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  <w:b w:val="0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 w:hint="default"/>
      <w:b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TimesNewRoman" w:hAnsi="Arial" w:cs="Arial" w:hint="default"/>
      <w:b w:val="0"/>
      <w:sz w:val="22"/>
      <w:szCs w:val="22"/>
      <w:lang w:eastAsia="ar-SA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  <w:color w:val="000000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Arial" w:hAnsi="Arial" w:cs="Arial" w:hint="default"/>
      <w:b w:val="0"/>
      <w:iCs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color w:val="000000"/>
      <w:sz w:val="22"/>
      <w:szCs w:val="22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Arial" w:hAnsi="Arial" w:cs="Arial" w:hint="default"/>
      <w:iCs/>
      <w:sz w:val="22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Times New Roman" w:hAnsi="Arial" w:cs="Arial"/>
      <w:sz w:val="22"/>
      <w:szCs w:val="22"/>
    </w:rPr>
  </w:style>
  <w:style w:type="character" w:customStyle="1" w:styleId="WW8Num33z0">
    <w:name w:val="WW8Num33z0"/>
    <w:rPr>
      <w:rFonts w:ascii="Arial" w:eastAsia="Arial" w:hAnsi="Arial" w:cs="Arial"/>
      <w:color w:val="auto"/>
      <w:spacing w:val="-4"/>
      <w:sz w:val="22"/>
      <w:szCs w:val="22"/>
      <w:lang w:val="x-none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Arial" w:hAnsi="Arial" w:cs="Arial" w:hint="default"/>
      <w:iCs/>
      <w:color w:val="auto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Times New Roman" w:hAnsi="Arial" w:cs="Arial"/>
    </w:rPr>
  </w:style>
  <w:style w:type="character" w:customStyle="1" w:styleId="WW8Num37z1">
    <w:name w:val="WW8Num37z1"/>
    <w:rPr>
      <w:rFonts w:ascii="Arial" w:hAnsi="Arial" w:cs="Arial" w:hint="default"/>
      <w:bCs/>
      <w:i w:val="0"/>
      <w:sz w:val="22"/>
      <w:szCs w:val="24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Times New Roman" w:hAnsi="Arial" w:cs="Arial" w:hint="default"/>
      <w:b w:val="0"/>
      <w:i w:val="0"/>
      <w:color w:val="auto"/>
    </w:rPr>
  </w:style>
  <w:style w:type="character" w:customStyle="1" w:styleId="WW8Num38z1">
    <w:name w:val="WW8Num38z1"/>
    <w:rPr>
      <w:rFonts w:ascii="Arial" w:eastAsia="Times New Roman" w:hAnsi="Arial" w:cs="Arial" w:hint="default"/>
      <w:b w:val="0"/>
    </w:rPr>
  </w:style>
  <w:style w:type="character" w:customStyle="1" w:styleId="WW8Num38z2">
    <w:name w:val="WW8Num38z2"/>
    <w:rPr>
      <w:rFonts w:hint="default"/>
    </w:rPr>
  </w:style>
  <w:style w:type="character" w:customStyle="1" w:styleId="WW8Num39z0">
    <w:name w:val="WW8Num39z0"/>
    <w:rPr>
      <w:rFonts w:ascii="Arial" w:hAnsi="Arial" w:cs="Arial" w:hint="default"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ascii="Arial" w:eastAsia="Calibri" w:hAnsi="Arial" w:cs="Arial" w:hint="default"/>
    </w:rPr>
  </w:style>
  <w:style w:type="character" w:customStyle="1" w:styleId="WW8Num40z2">
    <w:name w:val="WW8Num40z2"/>
    <w:rPr>
      <w:rFonts w:ascii="Arial" w:hAnsi="Arial" w:cs="Arial" w:hint="default"/>
      <w:sz w:val="22"/>
      <w:szCs w:val="22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Arial" w:hAnsi="Arial" w:cs="Arial" w:hint="default"/>
      <w:sz w:val="22"/>
      <w:szCs w:val="22"/>
      <w:lang w:eastAsia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  <w:sz w:val="22"/>
      <w:szCs w:val="22"/>
      <w:lang w:eastAsia="ar-SA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Arial" w:hAnsi="Arial" w:cs="Arial" w:hint="default"/>
      <w:b w:val="0"/>
      <w:bCs/>
      <w:sz w:val="22"/>
      <w:szCs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Arial" w:eastAsia="Times New Roman" w:hAnsi="Arial" w:cs="Arial"/>
      <w:bCs/>
      <w:sz w:val="22"/>
    </w:rPr>
  </w:style>
  <w:style w:type="character" w:customStyle="1" w:styleId="WW8Num44z1">
    <w:name w:val="WW8Num44z1"/>
    <w:rPr>
      <w:rFonts w:ascii="Arial" w:hAnsi="Arial" w:cs="Arial" w:hint="default"/>
      <w:i w:val="0"/>
      <w:sz w:val="22"/>
      <w:szCs w:val="24"/>
    </w:rPr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 w:hint="default"/>
      <w:b w:val="0"/>
      <w:bCs/>
      <w:sz w:val="22"/>
      <w:szCs w:val="24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Arial" w:eastAsia="Times New Roman" w:hAnsi="Arial" w:cs="Arial" w:hint="default"/>
    </w:rPr>
  </w:style>
  <w:style w:type="character" w:customStyle="1" w:styleId="WW8Num46z1">
    <w:name w:val="WW8Num46z1"/>
    <w:rPr>
      <w:rFonts w:ascii="Arial" w:eastAsia="Times New Roman" w:hAnsi="Arial" w:cs="Arial"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  <w:rPr>
      <w:rFonts w:ascii="Arial" w:hAnsi="Arial" w:cs="Arial"/>
      <w:sz w:val="22"/>
      <w:szCs w:val="22"/>
    </w:rPr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Arial" w:hAnsi="Arial" w:cs="Arial" w:hint="default"/>
      <w:sz w:val="22"/>
      <w:szCs w:val="22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hAnsi="Arial" w:cs="Arial" w:hint="default"/>
      <w:b w:val="0"/>
      <w:color w:val="auto"/>
      <w:sz w:val="22"/>
      <w:szCs w:val="22"/>
      <w:lang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  <w:sz w:val="22"/>
      <w:szCs w:val="22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i/>
      <w:iCs/>
      <w:sz w:val="32"/>
    </w:rPr>
  </w:style>
  <w:style w:type="character" w:customStyle="1" w:styleId="Teksttreci">
    <w:name w:val="Tekst treści_"/>
    <w:rPr>
      <w:shd w:val="clear" w:color="auto" w:fill="FFFFFF"/>
    </w:rPr>
  </w:style>
  <w:style w:type="character" w:customStyle="1" w:styleId="postbody">
    <w:name w:val="postbody"/>
    <w:basedOn w:val="Domylnaczcionkaakapitu1"/>
  </w:style>
  <w:style w:type="character" w:customStyle="1" w:styleId="TekstpodstawowyZnak">
    <w:name w:val="Tekst podstawowy Znak"/>
    <w:rPr>
      <w:sz w:val="24"/>
    </w:rPr>
  </w:style>
  <w:style w:type="character" w:customStyle="1" w:styleId="TekstpodstawowyzwciciemZnak">
    <w:name w:val="Tekst podstawowy z wcięciem Znak"/>
    <w:basedOn w:val="TekstpodstawowyZnak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odstawowyzwciciem2Znak">
    <w:name w:val="Tekst podstawowy z wcięciem 2 Znak"/>
    <w:basedOn w:val="TekstpodstawowywcityZnak"/>
    <w:rPr>
      <w:sz w:val="24"/>
    </w:rPr>
  </w:style>
  <w:style w:type="character" w:customStyle="1" w:styleId="WW-Znakiprzypiswdolnych">
    <w:name w:val="WW-Znaki przypisów dolnych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tabs>
        <w:tab w:val="decimal" w:pos="284"/>
      </w:tabs>
      <w:jc w:val="center"/>
    </w:pPr>
    <w:rPr>
      <w:b/>
      <w:i/>
      <w:iCs/>
      <w:sz w:val="32"/>
      <w:lang w:val="x-none"/>
    </w:rPr>
  </w:style>
  <w:style w:type="paragraph" w:styleId="Tekstpodstawowy">
    <w:name w:val="Body Text"/>
    <w:basedOn w:val="Normalny"/>
    <w:pPr>
      <w:widowControl w:val="0"/>
      <w:overflowPunct w:val="0"/>
      <w:autoSpaceDE w:val="0"/>
      <w:jc w:val="both"/>
      <w:textAlignment w:val="baseline"/>
    </w:pPr>
    <w:rPr>
      <w:lang w:val="x-none"/>
    </w:r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pPr>
      <w:widowControl w:val="0"/>
      <w:tabs>
        <w:tab w:val="center" w:pos="4536"/>
        <w:tab w:val="right" w:pos="9072"/>
      </w:tabs>
      <w:overflowPunct w:val="0"/>
      <w:autoSpaceDE w:val="0"/>
      <w:textAlignment w:val="baseline"/>
    </w:pPr>
    <w:rPr>
      <w:sz w:val="20"/>
    </w:rPr>
  </w:style>
  <w:style w:type="paragraph" w:customStyle="1" w:styleId="Tekstpodstawowy21">
    <w:name w:val="Tekst podstawowy 21"/>
    <w:basedOn w:val="Normalny"/>
    <w:pPr>
      <w:widowControl w:val="0"/>
      <w:tabs>
        <w:tab w:val="decimal" w:pos="-567"/>
      </w:tabs>
      <w:overflowPunct w:val="0"/>
      <w:autoSpaceDE w:val="0"/>
      <w:ind w:left="2268"/>
      <w:textAlignment w:val="baseline"/>
    </w:pPr>
  </w:style>
  <w:style w:type="paragraph" w:customStyle="1" w:styleId="Tekstpodstawowywcity21">
    <w:name w:val="Tekst podstawowy wcięty 21"/>
    <w:basedOn w:val="Normalny"/>
    <w:pPr>
      <w:widowControl w:val="0"/>
      <w:tabs>
        <w:tab w:val="decimal" w:pos="-567"/>
      </w:tabs>
      <w:overflowPunct w:val="0"/>
      <w:autoSpaceDE w:val="0"/>
      <w:ind w:left="2268"/>
      <w:jc w:val="both"/>
      <w:textAlignment w:val="baseline"/>
    </w:pPr>
  </w:style>
  <w:style w:type="paragraph" w:customStyle="1" w:styleId="Tekstpodstawowy211">
    <w:name w:val="Tekst podstawowy 211"/>
    <w:basedOn w:val="Normalny"/>
    <w:pPr>
      <w:jc w:val="both"/>
    </w:pPr>
    <w:rPr>
      <w:lang w:eastAsia="pl-PL"/>
    </w:rPr>
  </w:style>
  <w:style w:type="paragraph" w:styleId="Tekstpodstawowywcity">
    <w:name w:val="Body Text Indent"/>
    <w:basedOn w:val="Normalny"/>
    <w:pPr>
      <w:tabs>
        <w:tab w:val="decimal" w:pos="567"/>
        <w:tab w:val="decimal" w:pos="2150"/>
      </w:tabs>
      <w:ind w:left="1790"/>
      <w:jc w:val="both"/>
    </w:pPr>
    <w:rPr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szCs w:val="24"/>
    </w:rPr>
  </w:style>
  <w:style w:type="paragraph" w:customStyle="1" w:styleId="FR1">
    <w:name w:val="FR1"/>
    <w:pPr>
      <w:widowControl w:val="0"/>
      <w:suppressAutoHyphens/>
      <w:spacing w:before="1260"/>
      <w:jc w:val="center"/>
    </w:pPr>
    <w:rPr>
      <w:rFonts w:ascii="Arial" w:hAnsi="Arial" w:cs="Arial"/>
      <w:b/>
      <w:sz w:val="64"/>
      <w:lang w:eastAsia="zh-C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tabs>
        <w:tab w:val="left" w:pos="426"/>
      </w:tabs>
      <w:ind w:left="426" w:hanging="426"/>
      <w:jc w:val="both"/>
    </w:pPr>
  </w:style>
  <w:style w:type="paragraph" w:styleId="Podtytu">
    <w:name w:val="Subtitle"/>
    <w:basedOn w:val="Normalny"/>
    <w:next w:val="Tekstpodstawowy"/>
    <w:qFormat/>
    <w:pPr>
      <w:tabs>
        <w:tab w:val="decimal" w:pos="284"/>
      </w:tabs>
      <w:jc w:val="center"/>
    </w:pPr>
    <w:rPr>
      <w:b/>
      <w:sz w:val="32"/>
    </w:rPr>
  </w:style>
  <w:style w:type="paragraph" w:styleId="Tekstprzypisudolnego">
    <w:name w:val="footnote text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  <w:lang w:val="en-US"/>
    </w:rPr>
  </w:style>
  <w:style w:type="paragraph" w:styleId="Bezodstpw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qFormat/>
    <w:pPr>
      <w:ind w:left="720"/>
      <w:contextualSpacing/>
    </w:pPr>
    <w:rPr>
      <w:szCs w:val="24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line="0" w:lineRule="atLeast"/>
      <w:ind w:hanging="480"/>
    </w:pPr>
    <w:rPr>
      <w:sz w:val="20"/>
      <w:lang w:val="x-none"/>
    </w:rPr>
  </w:style>
  <w:style w:type="paragraph" w:styleId="Listapunktowana2">
    <w:name w:val="List Bullet 2"/>
    <w:basedOn w:val="Normalny"/>
    <w:pPr>
      <w:ind w:left="566" w:hanging="283"/>
      <w:contextualSpacing/>
    </w:pPr>
  </w:style>
  <w:style w:type="paragraph" w:customStyle="1" w:styleId="Listapunktowana21">
    <w:name w:val="Lista punktowana 21"/>
    <w:basedOn w:val="Normalny"/>
    <w:pPr>
      <w:numPr>
        <w:numId w:val="3"/>
      </w:numPr>
      <w:contextualSpacing/>
    </w:pPr>
  </w:style>
  <w:style w:type="paragraph" w:customStyle="1" w:styleId="Listapunktowana31">
    <w:name w:val="Lista punktowana 31"/>
    <w:basedOn w:val="Normalny"/>
    <w:pPr>
      <w:numPr>
        <w:numId w:val="2"/>
      </w:numPr>
      <w:contextualSpacing/>
    </w:pPr>
  </w:style>
  <w:style w:type="paragraph" w:customStyle="1" w:styleId="Tekstpodstawowyzwciciem1">
    <w:name w:val="Tekst podstawowy z wcięciem1"/>
    <w:basedOn w:val="Tekstpodstawowy"/>
    <w:pPr>
      <w:widowControl/>
      <w:overflowPunct/>
      <w:autoSpaceDE/>
      <w:spacing w:after="120"/>
      <w:ind w:firstLine="210"/>
      <w:jc w:val="left"/>
      <w:textAlignment w:val="auto"/>
    </w:pPr>
    <w:rPr>
      <w:lang w:val="pl-PL"/>
    </w:rPr>
  </w:style>
  <w:style w:type="paragraph" w:customStyle="1" w:styleId="Tekstpodstawowyzwciciem21">
    <w:name w:val="Tekst podstawowy z wcięciem 21"/>
    <w:basedOn w:val="Tekstpodstawowywcity"/>
    <w:pPr>
      <w:tabs>
        <w:tab w:val="clear" w:pos="567"/>
        <w:tab w:val="clear" w:pos="2150"/>
      </w:tabs>
      <w:spacing w:after="120"/>
      <w:ind w:left="283" w:firstLine="210"/>
      <w:jc w:val="left"/>
    </w:pPr>
  </w:style>
  <w:style w:type="paragraph" w:customStyle="1" w:styleId="Akapitzlist1">
    <w:name w:val="Akapit z listą1"/>
    <w:basedOn w:val="Normalny"/>
    <w:pPr>
      <w:ind w:left="720"/>
    </w:pPr>
    <w:rPr>
      <w:rFonts w:eastAsia="SimSun" w:cs="Mangal"/>
      <w:kern w:val="1"/>
      <w:szCs w:val="24"/>
      <w:lang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character" w:customStyle="1" w:styleId="StopkaZnak">
    <w:name w:val="Stopka Znak"/>
    <w:basedOn w:val="Domylnaczcionkaakapitu"/>
    <w:link w:val="Stopka"/>
    <w:uiPriority w:val="99"/>
    <w:rsid w:val="003A1629"/>
    <w:rPr>
      <w:lang w:eastAsia="zh-CN"/>
    </w:rPr>
  </w:style>
  <w:style w:type="table" w:styleId="Tabela-Siatka">
    <w:name w:val="Table Grid"/>
    <w:basedOn w:val="Standardowy"/>
    <w:uiPriority w:val="59"/>
    <w:rsid w:val="00433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C1B5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C1B59"/>
    <w:rPr>
      <w:sz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981400"/>
    <w:pPr>
      <w:ind w:left="566" w:hanging="283"/>
      <w:contextualSpacing/>
    </w:pPr>
  </w:style>
  <w:style w:type="character" w:customStyle="1" w:styleId="NagwekZnak">
    <w:name w:val="Nagłówek Znak"/>
    <w:link w:val="Nagwek"/>
    <w:uiPriority w:val="99"/>
    <w:rsid w:val="0010506E"/>
    <w:rPr>
      <w:sz w:val="24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F27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7E9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7E90"/>
    <w:rPr>
      <w:lang w:eastAsia="zh-CN"/>
    </w:rPr>
  </w:style>
  <w:style w:type="paragraph" w:styleId="Poprawka">
    <w:name w:val="Revision"/>
    <w:hidden/>
    <w:uiPriority w:val="99"/>
    <w:semiHidden/>
    <w:rsid w:val="00C626E5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55FE5-6795-4B7C-AF2A-78BCA4918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4393</Words>
  <Characters>26361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>MON</Company>
  <LinksUpToDate>false</LinksUpToDate>
  <CharactersWithSpaces>30693</CharactersWithSpaces>
  <SharedDoc>false</SharedDoc>
  <HLinks>
    <vt:vector size="12" baseType="variant">
      <vt:variant>
        <vt:i4>2818166</vt:i4>
      </vt:variant>
      <vt:variant>
        <vt:i4>3</vt:i4>
      </vt:variant>
      <vt:variant>
        <vt:i4>0</vt:i4>
      </vt:variant>
      <vt:variant>
        <vt:i4>5</vt:i4>
      </vt:variant>
      <vt:variant>
        <vt:lpwstr>http://www.wcnjk.wp.mil.pl/</vt:lpwstr>
      </vt:variant>
      <vt:variant>
        <vt:lpwstr/>
      </vt:variant>
      <vt:variant>
        <vt:i4>6422530</vt:i4>
      </vt:variant>
      <vt:variant>
        <vt:i4>0</vt:i4>
      </vt:variant>
      <vt:variant>
        <vt:i4>0</vt:i4>
      </vt:variant>
      <vt:variant>
        <vt:i4>5</vt:i4>
      </vt:variant>
      <vt:variant>
        <vt:lpwstr>mailto:wcnjk@wp.mil.pl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creator>T</dc:creator>
  <cp:lastModifiedBy>Jan Poprawa</cp:lastModifiedBy>
  <cp:revision>5</cp:revision>
  <cp:lastPrinted>2020-10-05T06:13:00Z</cp:lastPrinted>
  <dcterms:created xsi:type="dcterms:W3CDTF">2020-12-10T12:46:00Z</dcterms:created>
  <dcterms:modified xsi:type="dcterms:W3CDTF">2020-12-10T15:13:00Z</dcterms:modified>
</cp:coreProperties>
</file>